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34AD7" w:rsidRDefault="00534AD7" w:rsidP="00620BA3">
      <w:pPr>
        <w:spacing w:after="0" w:line="36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534AD7" w:rsidRDefault="00106EC4" w:rsidP="00A76310">
      <w:pPr>
        <w:spacing w:after="0" w:line="360" w:lineRule="auto"/>
        <w:jc w:val="center"/>
        <w:rPr>
          <w:rFonts w:ascii="Arial" w:hAnsi="Arial" w:cs="Arial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7533F">
        <w:rPr>
          <w:rFonts w:ascii="Arial" w:hAnsi="Arial" w:cs="Arial"/>
          <w:b/>
          <w:cap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A76310" w:rsidRPr="00F7533F">
        <w:rPr>
          <w:rFonts w:ascii="Arial" w:hAnsi="Arial" w:cs="Arial"/>
          <w:b/>
          <w:cap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T. P. </w:t>
      </w:r>
      <w:r w:rsidR="00A76310" w:rsidRPr="00F7533F">
        <w:rPr>
          <w:rFonts w:ascii="Arial" w:hAnsi="Arial" w:cs="Arial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Nº </w:t>
      </w:r>
      <w:r w:rsidR="0083278E" w:rsidRPr="00F7533F">
        <w:rPr>
          <w:rFonts w:ascii="Arial" w:hAnsi="Arial" w:cs="Arial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="00923507" w:rsidRPr="00F7533F">
        <w:rPr>
          <w:rFonts w:ascii="Arial" w:hAnsi="Arial" w:cs="Arial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-  Respuestas</w:t>
      </w:r>
    </w:p>
    <w:p w:rsidR="00751617" w:rsidRDefault="00751617" w:rsidP="00751617">
      <w:pPr>
        <w:spacing w:after="0" w:line="360" w:lineRule="auto"/>
        <w:jc w:val="center"/>
        <w:rPr>
          <w:rFonts w:ascii="Arial" w:hAnsi="Arial" w:cs="Arial"/>
          <w:b/>
          <w:smallCaps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smallCaps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Factorización. Operaciones combinadas</w:t>
      </w:r>
    </w:p>
    <w:p w:rsidR="00751617" w:rsidRPr="00751617" w:rsidRDefault="00751617" w:rsidP="00751617">
      <w:pPr>
        <w:spacing w:after="0" w:line="360" w:lineRule="auto"/>
        <w:jc w:val="center"/>
        <w:rPr>
          <w:rFonts w:ascii="Arial" w:hAnsi="Arial" w:cs="Arial"/>
          <w:b/>
          <w:smallCaps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smallCaps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Expresiones Algebraicas</w:t>
      </w:r>
    </w:p>
    <w:p w:rsidR="005849DE" w:rsidRPr="00B30331" w:rsidRDefault="00475B34" w:rsidP="00B3033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0331">
        <w:rPr>
          <w:rFonts w:ascii="Arial" w:hAnsi="Arial" w:cs="Arial"/>
          <w:b/>
          <w:sz w:val="24"/>
          <w:szCs w:val="24"/>
        </w:rPr>
        <w:t>Problema 1)</w:t>
      </w:r>
      <w:r w:rsidR="00B25018" w:rsidRPr="00B30331">
        <w:rPr>
          <w:rFonts w:ascii="Arial" w:hAnsi="Arial" w:cs="Arial"/>
          <w:sz w:val="24"/>
          <w:szCs w:val="24"/>
        </w:rPr>
        <w:t xml:space="preserve"> </w:t>
      </w:r>
    </w:p>
    <w:p w:rsidR="00475B34" w:rsidRPr="00B30331" w:rsidRDefault="00F9000A" w:rsidP="00B30331">
      <w:pPr>
        <w:spacing w:after="0" w:line="360" w:lineRule="auto"/>
        <w:jc w:val="both"/>
        <w:rPr>
          <w:rFonts w:ascii="Arial" w:hAnsi="Arial" w:cs="Arial"/>
          <w:position w:val="-9"/>
          <w:sz w:val="24"/>
          <w:szCs w:val="24"/>
          <w:lang w:val="en-US"/>
        </w:rPr>
      </w:pPr>
      <w:r w:rsidRPr="00B30331">
        <w:rPr>
          <w:rFonts w:ascii="Arial" w:hAnsi="Arial" w:cs="Arial"/>
          <w:sz w:val="24"/>
          <w:szCs w:val="24"/>
          <w:lang w:val="en-US"/>
        </w:rPr>
        <w:t xml:space="preserve">a) </w:t>
      </w:r>
      <w:r w:rsidR="00B841BE" w:rsidRPr="00B30331">
        <w:rPr>
          <w:rFonts w:ascii="Arial" w:hAnsi="Arial" w:cs="Arial"/>
          <w:sz w:val="24"/>
          <w:szCs w:val="24"/>
        </w:rPr>
        <w:fldChar w:fldCharType="begin"/>
      </w:r>
      <w:r w:rsidR="00511975" w:rsidRPr="00B30331">
        <w:rPr>
          <w:rFonts w:ascii="Arial" w:hAnsi="Arial" w:cs="Arial"/>
          <w:sz w:val="24"/>
          <w:szCs w:val="24"/>
          <w:lang w:val="en-US"/>
        </w:rPr>
        <w:instrText xml:space="preserve"> QUOTE </w:instrText>
      </w: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  <w:lang w:val="en-US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  <w:lang w:val="en-US"/>
              </w:rPr>
              <m:t>4</m:t>
            </m:r>
          </m:sup>
        </m:sSup>
        <m:r>
          <m:rPr>
            <m:sty m:val="p"/>
          </m:rPr>
          <w:rPr>
            <w:rFonts w:ascii="Cambria Math" w:hAnsi="Cambria Math" w:cs="Arial"/>
            <w:sz w:val="24"/>
            <w:szCs w:val="24"/>
            <w:lang w:val="en-US"/>
          </w:rPr>
          <m:t>+2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  <w:lang w:val="en-US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  <w:lang w:val="en-US"/>
              </w:rPr>
              <m:t>3</m:t>
            </m:r>
          </m:sup>
        </m:sSup>
        <m:r>
          <m:rPr>
            <m:sty m:val="p"/>
          </m:rPr>
          <w:rPr>
            <w:rFonts w:ascii="Cambria Math" w:hAnsi="Cambria Math" w:cs="Arial"/>
            <w:sz w:val="24"/>
            <w:szCs w:val="24"/>
            <w:lang w:val="en-US"/>
          </w:rPr>
          <m:t>-3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  <w:lang w:val="en-US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  <w:lang w:val="en-US"/>
              </w:rPr>
              <m:t>2</m:t>
            </m:r>
          </m:sup>
        </m:sSup>
      </m:oMath>
      <w:r w:rsidR="00511975" w:rsidRPr="00B30331">
        <w:rPr>
          <w:rFonts w:ascii="Arial" w:hAnsi="Arial" w:cs="Arial"/>
          <w:sz w:val="24"/>
          <w:szCs w:val="24"/>
          <w:lang w:val="en-US"/>
        </w:rPr>
        <w:instrText xml:space="preserve"> </w:instrText>
      </w:r>
      <w:r w:rsidR="00B841BE" w:rsidRPr="00B30331">
        <w:rPr>
          <w:rFonts w:ascii="Arial" w:hAnsi="Arial" w:cs="Arial"/>
          <w:sz w:val="24"/>
          <w:szCs w:val="24"/>
        </w:rPr>
        <w:fldChar w:fldCharType="end"/>
      </w:r>
      <w:r w:rsidR="00B30331" w:rsidRPr="00B30331">
        <w:rPr>
          <w:rFonts w:ascii="Arial" w:hAnsi="Arial" w:cs="Arial"/>
          <w:sz w:val="24"/>
          <w:szCs w:val="24"/>
          <w:lang w:val="en-US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b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  <w:lang w:val="en-US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  <w:lang w:val="en-US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="Arial"/>
            <w:sz w:val="24"/>
            <w:szCs w:val="24"/>
            <w:lang w:val="en-US"/>
          </w:rPr>
          <m:t>(x-1)(x+3)</m:t>
        </m:r>
      </m:oMath>
      <w:r w:rsidR="00AE6295" w:rsidRPr="00B30331">
        <w:rPr>
          <w:rFonts w:ascii="Arial" w:hAnsi="Arial" w:cs="Arial"/>
          <w:sz w:val="24"/>
          <w:szCs w:val="24"/>
          <w:lang w:val="en-US"/>
        </w:rPr>
        <w:t xml:space="preserve">         </w:t>
      </w:r>
      <w:r w:rsidR="001B7C65" w:rsidRPr="00B30331">
        <w:rPr>
          <w:rFonts w:ascii="Arial" w:hAnsi="Arial" w:cs="Arial"/>
          <w:sz w:val="24"/>
          <w:szCs w:val="24"/>
          <w:lang w:val="en-US"/>
        </w:rPr>
        <w:t xml:space="preserve">                   </w:t>
      </w:r>
      <w:r w:rsidR="00B30331" w:rsidRPr="00B30331">
        <w:rPr>
          <w:rFonts w:ascii="Arial" w:hAnsi="Arial" w:cs="Arial"/>
          <w:sz w:val="24"/>
          <w:szCs w:val="24"/>
          <w:lang w:val="en-US"/>
        </w:rPr>
        <w:t xml:space="preserve">       </w:t>
      </w:r>
      <w:r w:rsidR="001B7C65" w:rsidRPr="00B30331">
        <w:rPr>
          <w:rFonts w:ascii="Arial" w:hAnsi="Arial" w:cs="Arial"/>
          <w:sz w:val="24"/>
          <w:szCs w:val="24"/>
          <w:lang w:val="en-US"/>
        </w:rPr>
        <w:t xml:space="preserve"> </w:t>
      </w:r>
      <w:r w:rsidR="00AE6295" w:rsidRPr="00B30331">
        <w:rPr>
          <w:rFonts w:ascii="Arial" w:hAnsi="Arial" w:cs="Arial"/>
          <w:sz w:val="24"/>
          <w:szCs w:val="24"/>
          <w:lang w:val="en-US"/>
        </w:rPr>
        <w:t xml:space="preserve"> </w:t>
      </w:r>
      <w:r w:rsidR="0083278E" w:rsidRPr="00B30331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="009711E0" w:rsidRPr="00B30331">
        <w:rPr>
          <w:rFonts w:ascii="Arial" w:hAnsi="Arial" w:cs="Arial"/>
          <w:sz w:val="24"/>
          <w:szCs w:val="24"/>
          <w:lang w:val="en-US"/>
        </w:rPr>
        <w:t>h</w:t>
      </w:r>
      <w:proofErr w:type="gramEnd"/>
      <w:r w:rsidR="00475B34" w:rsidRPr="00B30331">
        <w:rPr>
          <w:rFonts w:ascii="Arial" w:hAnsi="Arial" w:cs="Arial"/>
          <w:sz w:val="24"/>
          <w:szCs w:val="24"/>
          <w:lang w:val="en-US"/>
        </w:rPr>
        <w:t xml:space="preserve">) </w:t>
      </w:r>
      <m:oMath>
        <m:r>
          <w:rPr>
            <w:rFonts w:ascii="Cambria Math" w:hAnsi="Cambria Math" w:cs="Arial"/>
            <w:sz w:val="24"/>
            <w:szCs w:val="24"/>
            <w:lang w:val="en-US"/>
          </w:rPr>
          <m:t>a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a-2</m:t>
            </m:r>
          </m:e>
        </m:d>
        <m:d>
          <m:dPr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a+2</m:t>
            </m:r>
          </m:e>
        </m:d>
        <m:d>
          <m:dPr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1-a</m:t>
            </m:r>
          </m:e>
        </m:d>
        <m:d>
          <m:dPr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1+a</m:t>
            </m:r>
          </m:e>
        </m:d>
      </m:oMath>
      <w:r w:rsidR="00B841BE" w:rsidRPr="00B30331">
        <w:rPr>
          <w:rFonts w:ascii="Arial" w:hAnsi="Arial" w:cs="Arial"/>
          <w:sz w:val="24"/>
          <w:szCs w:val="24"/>
        </w:rPr>
        <w:fldChar w:fldCharType="begin"/>
      </w:r>
      <w:r w:rsidR="00511975" w:rsidRPr="00B30331">
        <w:rPr>
          <w:rFonts w:ascii="Arial" w:hAnsi="Arial" w:cs="Arial"/>
          <w:sz w:val="24"/>
          <w:szCs w:val="24"/>
          <w:lang w:val="en-US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  <w:lang w:val="en-US"/>
          </w:rPr>
          <m:t>a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  <w:lang w:val="en-US"/>
              </w:rPr>
              <m:t>-4</m:t>
            </m:r>
          </m:e>
        </m:d>
        <m:r>
          <m:rPr>
            <m:sty m:val="p"/>
          </m:rPr>
          <w:rPr>
            <w:rFonts w:ascii="Cambria Math" w:hAnsi="Cambria Math" w:cs="Arial"/>
            <w:sz w:val="24"/>
            <w:szCs w:val="24"/>
            <w:lang w:val="en-US"/>
          </w:rPr>
          <m:t>-a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  <w:lang w:val="en-US"/>
              </w:rPr>
              <m:t>-4</m:t>
            </m:r>
          </m:e>
        </m:d>
      </m:oMath>
      <w:r w:rsidR="00511975" w:rsidRPr="00B30331">
        <w:rPr>
          <w:rFonts w:ascii="Arial" w:hAnsi="Arial" w:cs="Arial"/>
          <w:sz w:val="24"/>
          <w:szCs w:val="24"/>
          <w:lang w:val="en-US"/>
        </w:rPr>
        <w:instrText xml:space="preserve"> </w:instrText>
      </w:r>
      <w:r w:rsidR="00B841BE" w:rsidRPr="00B30331">
        <w:rPr>
          <w:rFonts w:ascii="Arial" w:hAnsi="Arial" w:cs="Arial"/>
          <w:sz w:val="24"/>
          <w:szCs w:val="24"/>
        </w:rPr>
        <w:fldChar w:fldCharType="end"/>
      </w:r>
    </w:p>
    <w:p w:rsidR="00475B34" w:rsidRPr="00B30331" w:rsidRDefault="009711E0" w:rsidP="00B30331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B30331">
        <w:rPr>
          <w:rFonts w:ascii="Arial" w:hAnsi="Arial" w:cs="Arial"/>
          <w:sz w:val="24"/>
          <w:szCs w:val="24"/>
          <w:lang w:val="en-US"/>
        </w:rPr>
        <w:t>b</w:t>
      </w:r>
      <w:r w:rsidR="00475B34" w:rsidRPr="00B30331">
        <w:rPr>
          <w:rFonts w:ascii="Arial" w:hAnsi="Arial" w:cs="Arial"/>
          <w:sz w:val="24"/>
          <w:szCs w:val="24"/>
          <w:lang w:val="en-US"/>
        </w:rPr>
        <w:t xml:space="preserve">) </w:t>
      </w:r>
      <m:oMath>
        <m:r>
          <w:rPr>
            <w:rFonts w:ascii="Cambria Math" w:hAnsi="Cambria Math" w:cs="Arial"/>
            <w:sz w:val="24"/>
            <w:szCs w:val="24"/>
            <w:lang w:val="en-US"/>
          </w:rPr>
          <m:t xml:space="preserve"> </m:t>
        </m:r>
        <m:r>
          <m:rPr>
            <m:sty m:val="bi"/>
          </m:rPr>
          <w:rPr>
            <w:rFonts w:ascii="Cambria Math" w:hAnsi="Cambria Math" w:cs="Arial"/>
            <w:sz w:val="24"/>
            <w:szCs w:val="24"/>
          </w:rPr>
          <m:t>9(</m:t>
        </m:r>
        <m:sSup>
          <m:sSupPr>
            <m:ctrlPr>
              <w:rPr>
                <w:rFonts w:ascii="Cambria Math" w:hAnsi="Cambria Math" w:cs="Arial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="Arial"/>
            <w:sz w:val="24"/>
            <w:szCs w:val="24"/>
          </w:rPr>
          <m:t>+4)(x-2)(x+2)</m:t>
        </m:r>
      </m:oMath>
      <w:r w:rsidR="00B841BE" w:rsidRPr="00B30331">
        <w:rPr>
          <w:rFonts w:ascii="Arial" w:hAnsi="Arial" w:cs="Arial"/>
          <w:sz w:val="24"/>
          <w:szCs w:val="24"/>
        </w:rPr>
        <w:fldChar w:fldCharType="begin"/>
      </w:r>
      <w:r w:rsidR="00511975" w:rsidRPr="00B30331">
        <w:rPr>
          <w:rFonts w:ascii="Arial" w:hAnsi="Arial" w:cs="Arial"/>
          <w:sz w:val="24"/>
          <w:szCs w:val="24"/>
          <w:lang w:val="en-US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  <w:lang w:val="en-US"/>
          </w:rPr>
          <m:t>9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  <w:lang w:val="en-US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  <w:lang w:val="en-US"/>
              </w:rPr>
              <m:t>4</m:t>
            </m:r>
          </m:sup>
        </m:sSup>
        <m:r>
          <m:rPr>
            <m:sty m:val="p"/>
          </m:rPr>
          <w:rPr>
            <w:rFonts w:ascii="Cambria Math" w:hAnsi="Cambria Math" w:cs="Arial"/>
            <w:sz w:val="24"/>
            <w:szCs w:val="24"/>
            <w:lang w:val="en-US"/>
          </w:rPr>
          <m:t>-144</m:t>
        </m:r>
      </m:oMath>
      <w:r w:rsidR="00511975" w:rsidRPr="00B30331">
        <w:rPr>
          <w:rFonts w:ascii="Arial" w:hAnsi="Arial" w:cs="Arial"/>
          <w:sz w:val="24"/>
          <w:szCs w:val="24"/>
          <w:lang w:val="en-US"/>
        </w:rPr>
        <w:instrText xml:space="preserve"> </w:instrText>
      </w:r>
      <w:r w:rsidR="00B841BE" w:rsidRPr="00B30331">
        <w:rPr>
          <w:rFonts w:ascii="Arial" w:hAnsi="Arial" w:cs="Arial"/>
          <w:sz w:val="24"/>
          <w:szCs w:val="24"/>
        </w:rPr>
        <w:fldChar w:fldCharType="end"/>
      </w:r>
      <w:r w:rsidR="00AE6295" w:rsidRPr="00B30331">
        <w:rPr>
          <w:rFonts w:ascii="Arial" w:hAnsi="Arial" w:cs="Arial"/>
          <w:sz w:val="24"/>
          <w:szCs w:val="24"/>
          <w:lang w:val="en-US"/>
        </w:rPr>
        <w:tab/>
        <w:t xml:space="preserve">    </w:t>
      </w:r>
      <w:r w:rsidRPr="00B30331">
        <w:rPr>
          <w:rFonts w:ascii="Arial" w:hAnsi="Arial" w:cs="Arial"/>
          <w:sz w:val="24"/>
          <w:szCs w:val="24"/>
          <w:lang w:val="en-US"/>
        </w:rPr>
        <w:t xml:space="preserve"> </w:t>
      </w:r>
      <w:r w:rsidR="001B7C65" w:rsidRPr="00B30331">
        <w:rPr>
          <w:rFonts w:ascii="Arial" w:hAnsi="Arial" w:cs="Arial"/>
          <w:sz w:val="24"/>
          <w:szCs w:val="24"/>
          <w:lang w:val="en-US"/>
        </w:rPr>
        <w:t xml:space="preserve">            </w:t>
      </w:r>
      <w:proofErr w:type="gramStart"/>
      <w:r w:rsidRPr="00B30331">
        <w:rPr>
          <w:rFonts w:ascii="Arial" w:hAnsi="Arial" w:cs="Arial"/>
          <w:sz w:val="24"/>
          <w:szCs w:val="24"/>
          <w:lang w:val="en-US"/>
        </w:rPr>
        <w:t>i</w:t>
      </w:r>
      <w:proofErr w:type="gramEnd"/>
      <w:r w:rsidR="00475B34" w:rsidRPr="00B30331">
        <w:rPr>
          <w:rFonts w:ascii="Arial" w:hAnsi="Arial" w:cs="Arial"/>
          <w:sz w:val="24"/>
          <w:szCs w:val="24"/>
          <w:lang w:val="en-US"/>
        </w:rPr>
        <w:t>)</w:t>
      </w:r>
      <w:r w:rsidR="00ED1021" w:rsidRPr="00B30331">
        <w:rPr>
          <w:rFonts w:ascii="Arial" w:hAnsi="Arial" w:cs="Arial"/>
          <w:position w:val="-36"/>
          <w:sz w:val="24"/>
          <w:szCs w:val="24"/>
          <w:lang w:val="en-US"/>
        </w:rPr>
        <w:t xml:space="preserve"> </w:t>
      </w:r>
      <w:r w:rsidR="00FD64D8" w:rsidRPr="00B30331">
        <w:rPr>
          <w:rFonts w:ascii="Arial" w:hAnsi="Arial" w:cs="Arial"/>
          <w:sz w:val="24"/>
          <w:szCs w:val="24"/>
        </w:rPr>
        <w:t xml:space="preserve">No se puede </w:t>
      </w:r>
      <w:proofErr w:type="spellStart"/>
      <w:r w:rsidR="00FD64D8" w:rsidRPr="00B30331">
        <w:rPr>
          <w:rFonts w:ascii="Arial" w:hAnsi="Arial" w:cs="Arial"/>
          <w:sz w:val="24"/>
          <w:szCs w:val="24"/>
        </w:rPr>
        <w:t>factorizar</w:t>
      </w:r>
      <w:proofErr w:type="spellEnd"/>
      <w:r w:rsidR="00FD64D8" w:rsidRPr="00B30331">
        <w:rPr>
          <w:rFonts w:ascii="Arial" w:hAnsi="Arial" w:cs="Arial"/>
          <w:sz w:val="24"/>
          <w:szCs w:val="24"/>
        </w:rPr>
        <w:t xml:space="preserve"> en los</w:t>
      </w:r>
      <m:oMath>
        <m:r>
          <m:rPr>
            <m:scr m:val="double-struck"/>
          </m:rPr>
          <w:rPr>
            <w:rFonts w:ascii="Cambria Math" w:hAnsi="Cambria Math" w:cs="Arial"/>
            <w:sz w:val="24"/>
            <w:szCs w:val="24"/>
          </w:rPr>
          <m:t xml:space="preserve"> R</m:t>
        </m:r>
      </m:oMath>
      <w:r w:rsidR="00B841BE" w:rsidRPr="00B30331">
        <w:rPr>
          <w:rFonts w:ascii="Arial" w:hAnsi="Arial" w:cs="Arial"/>
          <w:sz w:val="24"/>
          <w:szCs w:val="24"/>
        </w:rPr>
        <w:fldChar w:fldCharType="begin"/>
      </w:r>
      <w:r w:rsidR="00511975" w:rsidRPr="00B30331">
        <w:rPr>
          <w:rFonts w:ascii="Arial" w:hAnsi="Arial" w:cs="Arial"/>
          <w:sz w:val="24"/>
          <w:szCs w:val="24"/>
          <w:lang w:val="en-US"/>
        </w:rPr>
        <w:instrText xml:space="preserve"> QUOTE </w:instrText>
      </w: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  <w:lang w:val="en-US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  <w:lang w:val="en-US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sz w:val="24"/>
            <w:szCs w:val="24"/>
            <w:lang w:val="en-US"/>
          </w:rPr>
          <m:t>+3x+8</m:t>
        </m:r>
      </m:oMath>
      <w:r w:rsidR="00511975" w:rsidRPr="00B30331">
        <w:rPr>
          <w:rFonts w:ascii="Arial" w:hAnsi="Arial" w:cs="Arial"/>
          <w:sz w:val="24"/>
          <w:szCs w:val="24"/>
          <w:lang w:val="en-US"/>
        </w:rPr>
        <w:instrText xml:space="preserve"> </w:instrText>
      </w:r>
      <w:r w:rsidR="00B841BE" w:rsidRPr="00B30331">
        <w:rPr>
          <w:rFonts w:ascii="Arial" w:hAnsi="Arial" w:cs="Arial"/>
          <w:sz w:val="24"/>
          <w:szCs w:val="24"/>
        </w:rPr>
        <w:fldChar w:fldCharType="end"/>
      </w:r>
    </w:p>
    <w:p w:rsidR="00475B34" w:rsidRPr="00B30331" w:rsidRDefault="009711E0" w:rsidP="00B30331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B30331">
        <w:rPr>
          <w:rFonts w:ascii="Arial" w:hAnsi="Arial" w:cs="Arial"/>
          <w:sz w:val="24"/>
          <w:szCs w:val="24"/>
          <w:lang w:val="en-US"/>
        </w:rPr>
        <w:t>c</w:t>
      </w:r>
      <w:r w:rsidR="00475B34" w:rsidRPr="00B30331">
        <w:rPr>
          <w:rFonts w:ascii="Arial" w:hAnsi="Arial" w:cs="Arial"/>
          <w:sz w:val="24"/>
          <w:szCs w:val="24"/>
          <w:lang w:val="en-US"/>
        </w:rPr>
        <w:t>)</w:t>
      </w:r>
      <w:r w:rsidR="001B7C65" w:rsidRPr="00B30331">
        <w:rPr>
          <w:rFonts w:ascii="Arial" w:hAnsi="Arial" w:cs="Arial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5</m:t>
            </m:r>
          </m:den>
        </m:f>
        <m:r>
          <w:rPr>
            <w:rFonts w:ascii="Cambria Math" w:hAnsi="Cambria Math" w:cs="Arial"/>
            <w:sz w:val="24"/>
            <w:szCs w:val="24"/>
          </w:rPr>
          <m:t>x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x+3</m:t>
            </m:r>
          </m:e>
        </m:d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x-2</m:t>
            </m:r>
          </m:e>
        </m:d>
      </m:oMath>
      <w:r w:rsidR="00ED1021" w:rsidRPr="00B30331">
        <w:rPr>
          <w:rFonts w:ascii="Arial" w:hAnsi="Arial" w:cs="Arial"/>
          <w:position w:val="-36"/>
          <w:sz w:val="24"/>
          <w:szCs w:val="24"/>
          <w:lang w:val="en-US"/>
        </w:rPr>
        <w:t xml:space="preserve">          </w:t>
      </w:r>
      <w:r w:rsidR="0085213A" w:rsidRPr="00B30331">
        <w:rPr>
          <w:rFonts w:ascii="Arial" w:hAnsi="Arial" w:cs="Arial"/>
          <w:position w:val="-36"/>
          <w:sz w:val="24"/>
          <w:szCs w:val="24"/>
          <w:lang w:val="en-US"/>
        </w:rPr>
        <w:t xml:space="preserve">   </w:t>
      </w:r>
      <w:r w:rsidR="00ED1021" w:rsidRPr="00B30331">
        <w:rPr>
          <w:rFonts w:ascii="Arial" w:hAnsi="Arial" w:cs="Arial"/>
          <w:position w:val="-36"/>
          <w:sz w:val="24"/>
          <w:szCs w:val="24"/>
          <w:lang w:val="en-US"/>
        </w:rPr>
        <w:t xml:space="preserve"> </w:t>
      </w:r>
      <w:r w:rsidR="0083278E" w:rsidRPr="00B30331">
        <w:rPr>
          <w:rFonts w:ascii="Arial" w:hAnsi="Arial" w:cs="Arial"/>
          <w:position w:val="-36"/>
          <w:sz w:val="24"/>
          <w:szCs w:val="24"/>
          <w:lang w:val="en-US"/>
        </w:rPr>
        <w:t xml:space="preserve">        </w:t>
      </w:r>
      <w:r w:rsidR="00ED1021" w:rsidRPr="00B30331">
        <w:rPr>
          <w:rFonts w:ascii="Arial" w:hAnsi="Arial" w:cs="Arial"/>
          <w:position w:val="-36"/>
          <w:sz w:val="24"/>
          <w:szCs w:val="24"/>
          <w:lang w:val="en-US"/>
        </w:rPr>
        <w:t xml:space="preserve"> </w:t>
      </w:r>
      <w:r w:rsidRPr="00B30331">
        <w:rPr>
          <w:rFonts w:ascii="Arial" w:hAnsi="Arial" w:cs="Arial"/>
          <w:position w:val="-36"/>
          <w:sz w:val="24"/>
          <w:szCs w:val="24"/>
          <w:lang w:val="en-US"/>
        </w:rPr>
        <w:t xml:space="preserve">    </w:t>
      </w:r>
      <w:r w:rsidR="00B30331" w:rsidRPr="00B30331">
        <w:rPr>
          <w:rFonts w:ascii="Arial" w:hAnsi="Arial" w:cs="Arial"/>
          <w:position w:val="-36"/>
          <w:sz w:val="24"/>
          <w:szCs w:val="24"/>
          <w:lang w:val="en-US"/>
        </w:rPr>
        <w:t xml:space="preserve">    </w:t>
      </w:r>
      <w:r w:rsidRPr="00B30331">
        <w:rPr>
          <w:rFonts w:ascii="Arial" w:hAnsi="Arial" w:cs="Arial"/>
          <w:position w:val="-36"/>
          <w:sz w:val="24"/>
          <w:szCs w:val="24"/>
          <w:lang w:val="en-US"/>
        </w:rPr>
        <w:t xml:space="preserve">  </w:t>
      </w:r>
      <w:r w:rsidR="00B30331">
        <w:rPr>
          <w:rFonts w:ascii="Arial" w:hAnsi="Arial" w:cs="Arial"/>
          <w:position w:val="-36"/>
          <w:sz w:val="24"/>
          <w:szCs w:val="24"/>
          <w:lang w:val="en-US"/>
        </w:rPr>
        <w:t xml:space="preserve">    </w:t>
      </w:r>
      <w:r w:rsidRPr="00B30331">
        <w:rPr>
          <w:rFonts w:ascii="Arial" w:hAnsi="Arial" w:cs="Arial"/>
          <w:position w:val="-36"/>
          <w:sz w:val="24"/>
          <w:szCs w:val="24"/>
          <w:lang w:val="en-US"/>
        </w:rPr>
        <w:t xml:space="preserve"> </w:t>
      </w:r>
      <w:r w:rsidR="00B841BE" w:rsidRPr="00B30331">
        <w:rPr>
          <w:rFonts w:ascii="Arial" w:hAnsi="Arial" w:cs="Arial"/>
          <w:sz w:val="24"/>
          <w:szCs w:val="24"/>
          <w:lang w:val="en-US"/>
        </w:rPr>
        <w:fldChar w:fldCharType="begin"/>
      </w:r>
      <w:r w:rsidR="00511975" w:rsidRPr="00B30331">
        <w:rPr>
          <w:rFonts w:ascii="Arial" w:hAnsi="Arial" w:cs="Arial"/>
          <w:sz w:val="24"/>
          <w:szCs w:val="24"/>
          <w:lang w:val="en-US"/>
        </w:rPr>
        <w:instrText xml:space="preserve"> QUOTE </w:instrText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  <w:lang w:val="en-US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  <w:lang w:val="en-US"/>
              </w:rPr>
              <m:t>5</m:t>
            </m:r>
          </m:den>
        </m:f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  <w:lang w:val="en-US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  <w:lang w:val="en-US"/>
              </w:rPr>
              <m:t>3</m:t>
            </m:r>
          </m:sup>
        </m:sSup>
        <m:r>
          <m:rPr>
            <m:sty m:val="p"/>
          </m:rPr>
          <w:rPr>
            <w:rFonts w:ascii="Cambria Math" w:hAnsi="Cambria Math" w:cs="Arial"/>
            <w:sz w:val="24"/>
            <w:szCs w:val="24"/>
            <w:lang w:val="en-US"/>
          </w:rPr>
          <m:t>+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  <w:lang w:val="en-US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  <w:lang w:val="en-US"/>
              </w:rPr>
              <m:t>5</m:t>
            </m:r>
          </m:den>
        </m:f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  <w:lang w:val="en-US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  <w:lang w:val="en-US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sz w:val="24"/>
            <w:szCs w:val="24"/>
            <w:lang w:val="en-US"/>
          </w:rPr>
          <m:t>-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  <w:lang w:val="en-US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  <w:lang w:val="en-US"/>
              </w:rPr>
              <m:t>5</m:t>
            </m:r>
          </m:den>
        </m:f>
        <m:r>
          <m:rPr>
            <m:sty m:val="p"/>
          </m:rPr>
          <w:rPr>
            <w:rFonts w:ascii="Cambria Math" w:hAnsi="Cambria Math" w:cs="Arial"/>
            <w:sz w:val="24"/>
            <w:szCs w:val="24"/>
            <w:lang w:val="en-US"/>
          </w:rPr>
          <m:t>x</m:t>
        </m:r>
      </m:oMath>
      <w:r w:rsidR="00511975" w:rsidRPr="00B30331">
        <w:rPr>
          <w:rFonts w:ascii="Arial" w:hAnsi="Arial" w:cs="Arial"/>
          <w:sz w:val="24"/>
          <w:szCs w:val="24"/>
          <w:lang w:val="en-US"/>
        </w:rPr>
        <w:instrText xml:space="preserve"> </w:instrText>
      </w:r>
      <w:r w:rsidR="00B841BE" w:rsidRPr="00B30331">
        <w:rPr>
          <w:rFonts w:ascii="Arial" w:hAnsi="Arial" w:cs="Arial"/>
          <w:sz w:val="24"/>
          <w:szCs w:val="24"/>
          <w:lang w:val="en-US"/>
        </w:rPr>
        <w:fldChar w:fldCharType="end"/>
      </w:r>
      <w:proofErr w:type="gramStart"/>
      <w:r w:rsidRPr="00B30331">
        <w:rPr>
          <w:rFonts w:ascii="Arial" w:hAnsi="Arial" w:cs="Arial"/>
          <w:sz w:val="24"/>
          <w:szCs w:val="24"/>
          <w:lang w:val="en-US"/>
        </w:rPr>
        <w:t>j</w:t>
      </w:r>
      <w:proofErr w:type="gramEnd"/>
      <w:r w:rsidR="00475B34" w:rsidRPr="00B30331">
        <w:rPr>
          <w:rFonts w:ascii="Arial" w:hAnsi="Arial" w:cs="Arial"/>
          <w:sz w:val="24"/>
          <w:szCs w:val="24"/>
          <w:lang w:val="en-US"/>
        </w:rPr>
        <w:t xml:space="preserve">) </w:t>
      </w:r>
      <m:oMath>
        <m:d>
          <m:dPr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x+2</m:t>
            </m:r>
          </m:e>
        </m:d>
        <m:d>
          <m:dPr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x-2</m:t>
            </m:r>
          </m:e>
        </m:d>
        <m:d>
          <m:dPr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1-3x</m:t>
            </m:r>
          </m:e>
        </m:d>
        <m:d>
          <m:dPr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1+3x</m:t>
            </m:r>
          </m:e>
        </m:d>
      </m:oMath>
      <w:r w:rsidR="00B841BE" w:rsidRPr="00B30331">
        <w:rPr>
          <w:rFonts w:ascii="Arial" w:hAnsi="Arial" w:cs="Arial"/>
          <w:sz w:val="24"/>
          <w:szCs w:val="24"/>
          <w:lang w:val="en-US"/>
        </w:rPr>
        <w:fldChar w:fldCharType="begin"/>
      </w:r>
      <w:r w:rsidR="00511975" w:rsidRPr="00B30331">
        <w:rPr>
          <w:rFonts w:ascii="Arial" w:hAnsi="Arial" w:cs="Arial"/>
          <w:sz w:val="24"/>
          <w:szCs w:val="24"/>
          <w:lang w:val="en-US"/>
        </w:rPr>
        <w:instrText xml:space="preserve"> QUOTE </w:instrText>
      </w: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4"/>
                        <w:szCs w:val="24"/>
                        <w:lang w:val="en-US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-4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  <w:lang w:val="en-US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sz w:val="24"/>
            <w:szCs w:val="24"/>
            <w:lang w:val="en-US"/>
          </w:rPr>
          <m:t>-9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  <w:lang w:val="en-US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  <w:lang w:val="en-US"/>
              </w:rPr>
              <m:t>2</m:t>
            </m:r>
          </m:sup>
        </m:sSup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  <w:lang w:val="en-US"/>
              </w:rPr>
              <m:t>-4</m:t>
            </m:r>
          </m:e>
        </m:d>
      </m:oMath>
      <w:r w:rsidR="00511975" w:rsidRPr="00B30331">
        <w:rPr>
          <w:rFonts w:ascii="Arial" w:hAnsi="Arial" w:cs="Arial"/>
          <w:sz w:val="24"/>
          <w:szCs w:val="24"/>
          <w:lang w:val="en-US"/>
        </w:rPr>
        <w:instrText xml:space="preserve"> </w:instrText>
      </w:r>
      <w:r w:rsidR="00B841BE" w:rsidRPr="00B30331">
        <w:rPr>
          <w:rFonts w:ascii="Arial" w:hAnsi="Arial" w:cs="Arial"/>
          <w:sz w:val="24"/>
          <w:szCs w:val="24"/>
          <w:lang w:val="en-US"/>
        </w:rPr>
        <w:fldChar w:fldCharType="end"/>
      </w:r>
    </w:p>
    <w:p w:rsidR="00F9000A" w:rsidRPr="00B30331" w:rsidRDefault="009711E0" w:rsidP="00B3033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0331">
        <w:rPr>
          <w:rFonts w:ascii="Arial" w:hAnsi="Arial" w:cs="Arial"/>
          <w:sz w:val="24"/>
          <w:szCs w:val="24"/>
        </w:rPr>
        <w:t>d</w:t>
      </w:r>
      <w:r w:rsidR="00475B34" w:rsidRPr="00B30331">
        <w:rPr>
          <w:rFonts w:ascii="Arial" w:hAnsi="Arial" w:cs="Arial"/>
          <w:sz w:val="24"/>
          <w:szCs w:val="24"/>
        </w:rPr>
        <w:t>)</w:t>
      </w:r>
      <w:r w:rsidR="00B30331" w:rsidRPr="00B30331">
        <w:rPr>
          <w:rFonts w:ascii="Arial" w:hAnsi="Arial" w:cs="Arial"/>
          <w:position w:val="-36"/>
          <w:sz w:val="24"/>
          <w:szCs w:val="24"/>
        </w:rPr>
        <w:t xml:space="preserve">  </w:t>
      </w:r>
      <w:r w:rsidR="00ED1021" w:rsidRPr="00B30331">
        <w:rPr>
          <w:rFonts w:ascii="Arial" w:hAnsi="Arial" w:cs="Arial"/>
          <w:position w:val="-36"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hAnsi="Cambria Math" w:cs="Arial"/>
            <w:sz w:val="24"/>
            <w:szCs w:val="24"/>
            <w:lang w:val="en-US"/>
          </w:rPr>
          <m:t>8</m:t>
        </m:r>
        <m:r>
          <m:rPr>
            <m:sty m:val="bi"/>
          </m:rPr>
          <w:rPr>
            <w:rFonts w:ascii="Cambria Math" w:hAnsi="Cambria Math" w:cs="Arial"/>
            <w:sz w:val="24"/>
            <w:szCs w:val="24"/>
            <w:lang w:val="en-US"/>
          </w:rPr>
          <m:t>x</m:t>
        </m:r>
        <m:sSup>
          <m:sSupPr>
            <m:ctrlPr>
              <w:rPr>
                <w:rFonts w:ascii="Cambria Math" w:hAnsi="Cambria Math" w:cs="Arial"/>
                <w:b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  <w:lang w:val="en-US"/>
              </w:rPr>
              <m:t>(x-</m:t>
            </m:r>
            <m:f>
              <m:fPr>
                <m:ctrlPr>
                  <w:rPr>
                    <w:rFonts w:ascii="Cambria Math" w:hAnsi="Cambria Math" w:cs="Arial"/>
                    <w:b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3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2</m:t>
                </m:r>
              </m:den>
            </m:f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  <w:lang w:val="en-US"/>
              </w:rPr>
              <m:t>)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  <w:lang w:val="en-US"/>
              </w:rPr>
              <m:t>2</m:t>
            </m:r>
          </m:sup>
        </m:sSup>
      </m:oMath>
      <w:r w:rsidR="0085213A" w:rsidRPr="00B30331">
        <w:rPr>
          <w:rFonts w:ascii="Arial" w:hAnsi="Arial" w:cs="Arial"/>
          <w:sz w:val="24"/>
          <w:szCs w:val="24"/>
        </w:rPr>
        <w:t xml:space="preserve">       </w:t>
      </w:r>
      <w:r w:rsidR="001B7C65" w:rsidRPr="00B30331">
        <w:rPr>
          <w:rFonts w:ascii="Arial" w:hAnsi="Arial" w:cs="Arial"/>
          <w:sz w:val="24"/>
          <w:szCs w:val="24"/>
        </w:rPr>
        <w:t xml:space="preserve">                                   </w:t>
      </w:r>
      <w:r w:rsidR="009D6E7B" w:rsidRPr="00B30331">
        <w:rPr>
          <w:rFonts w:ascii="Arial" w:hAnsi="Arial" w:cs="Arial"/>
          <w:sz w:val="24"/>
          <w:szCs w:val="24"/>
        </w:rPr>
        <w:t xml:space="preserve"> </w:t>
      </w:r>
      <w:r w:rsidR="001B7C65" w:rsidRPr="00B30331">
        <w:rPr>
          <w:rFonts w:ascii="Arial" w:hAnsi="Arial" w:cs="Arial"/>
          <w:sz w:val="24"/>
          <w:szCs w:val="24"/>
        </w:rPr>
        <w:t xml:space="preserve"> </w:t>
      </w:r>
      <w:r w:rsidR="00B30331" w:rsidRPr="00B30331">
        <w:rPr>
          <w:rFonts w:ascii="Arial" w:hAnsi="Arial" w:cs="Arial"/>
          <w:sz w:val="24"/>
          <w:szCs w:val="24"/>
        </w:rPr>
        <w:t xml:space="preserve"> </w:t>
      </w:r>
      <w:r w:rsidR="00B30331">
        <w:rPr>
          <w:rFonts w:ascii="Arial" w:hAnsi="Arial" w:cs="Arial"/>
          <w:sz w:val="24"/>
          <w:szCs w:val="24"/>
        </w:rPr>
        <w:t xml:space="preserve"> </w:t>
      </w:r>
      <w:r w:rsidRPr="00B30331">
        <w:rPr>
          <w:rFonts w:ascii="Arial" w:hAnsi="Arial" w:cs="Arial"/>
          <w:sz w:val="24"/>
          <w:szCs w:val="24"/>
        </w:rPr>
        <w:t xml:space="preserve"> k</w:t>
      </w:r>
      <w:r w:rsidR="00475B34" w:rsidRPr="00B30331">
        <w:rPr>
          <w:rFonts w:ascii="Arial" w:hAnsi="Arial" w:cs="Arial"/>
          <w:sz w:val="24"/>
          <w:szCs w:val="24"/>
        </w:rPr>
        <w:t xml:space="preserve">) </w:t>
      </w:r>
      <w:r w:rsidR="00FD64D8" w:rsidRPr="00B30331">
        <w:rPr>
          <w:rFonts w:ascii="Arial" w:hAnsi="Arial" w:cs="Arial"/>
          <w:sz w:val="24"/>
          <w:szCs w:val="24"/>
        </w:rPr>
        <w:t xml:space="preserve"> </w:t>
      </w:r>
      <m:oMath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4x+1</m:t>
            </m:r>
          </m:e>
        </m:d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x+2</m:t>
            </m:r>
          </m:e>
        </m:d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x-2</m:t>
            </m:r>
          </m:e>
        </m:d>
      </m:oMath>
    </w:p>
    <w:p w:rsidR="00F9000A" w:rsidRPr="00B30331" w:rsidRDefault="009711E0" w:rsidP="00B3033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0331">
        <w:rPr>
          <w:rFonts w:ascii="Arial" w:hAnsi="Arial" w:cs="Arial"/>
          <w:sz w:val="24"/>
          <w:szCs w:val="24"/>
        </w:rPr>
        <w:t>e)</w:t>
      </w:r>
      <w:r w:rsidR="00B470A4" w:rsidRPr="00B30331">
        <w:rPr>
          <w:rFonts w:ascii="Arial" w:hAnsi="Arial" w:cs="Arial"/>
          <w:sz w:val="24"/>
          <w:szCs w:val="24"/>
        </w:rPr>
        <w:t xml:space="preserve">   </w:t>
      </w:r>
      <m:oMath>
        <m:sSup>
          <m:sSupPr>
            <m:ctrlPr>
              <w:rPr>
                <w:rFonts w:ascii="Cambria Math" w:hAnsi="Cambria Math" w:cs="Arial"/>
                <w:b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</w:rPr>
                  <m:t>y+2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</w:rPr>
              <m:t>3</m:t>
            </m:r>
          </m:sup>
        </m:sSup>
        <m:r>
          <m:rPr>
            <m:sty m:val="bi"/>
          </m:rPr>
          <w:rPr>
            <w:rFonts w:ascii="Cambria Math" w:hAnsi="Cambria Math" w:cs="Arial"/>
            <w:sz w:val="24"/>
            <w:szCs w:val="24"/>
          </w:rPr>
          <m:t>.</m:t>
        </m:r>
        <m:sSup>
          <m:sSupPr>
            <m:ctrlPr>
              <w:rPr>
                <w:rFonts w:ascii="Cambria Math" w:hAnsi="Cambria Math" w:cs="Arial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</w:rPr>
              <m:t>4</m:t>
            </m:r>
          </m:sup>
        </m:sSup>
        <m:r>
          <m:rPr>
            <m:sty m:val="bi"/>
          </m:rPr>
          <w:rPr>
            <w:rFonts w:ascii="Cambria Math" w:hAnsi="Cambria Math" w:cs="Arial"/>
            <w:sz w:val="24"/>
            <w:szCs w:val="24"/>
          </w:rPr>
          <m:t>.</m:t>
        </m:r>
        <m:sSup>
          <m:sSupPr>
            <m:ctrlPr>
              <w:rPr>
                <w:rFonts w:ascii="Cambria Math" w:hAnsi="Cambria Math" w:cs="Arial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</w:rPr>
              <m:t>(y+1)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</w:rPr>
              <m:t>2</m:t>
            </m:r>
          </m:sup>
        </m:sSup>
      </m:oMath>
      <w:r w:rsidR="00F9000A" w:rsidRPr="00B30331">
        <w:rPr>
          <w:rFonts w:ascii="Arial" w:hAnsi="Arial" w:cs="Arial"/>
          <w:sz w:val="24"/>
          <w:szCs w:val="24"/>
        </w:rPr>
        <w:t xml:space="preserve">    </w:t>
      </w:r>
      <w:r w:rsidR="0083278E" w:rsidRPr="00B30331">
        <w:rPr>
          <w:rFonts w:ascii="Arial" w:hAnsi="Arial" w:cs="Arial"/>
          <w:sz w:val="24"/>
          <w:szCs w:val="24"/>
        </w:rPr>
        <w:t xml:space="preserve"> </w:t>
      </w:r>
      <w:r w:rsidR="001B7C65" w:rsidRPr="00B30331">
        <w:rPr>
          <w:rFonts w:ascii="Arial" w:hAnsi="Arial" w:cs="Arial"/>
          <w:sz w:val="24"/>
          <w:szCs w:val="24"/>
        </w:rPr>
        <w:t xml:space="preserve">                         </w:t>
      </w:r>
      <w:r w:rsidR="0083278E" w:rsidRPr="00B30331">
        <w:rPr>
          <w:rFonts w:ascii="Arial" w:hAnsi="Arial" w:cs="Arial"/>
          <w:sz w:val="24"/>
          <w:szCs w:val="24"/>
        </w:rPr>
        <w:t xml:space="preserve"> </w:t>
      </w:r>
      <w:r w:rsidRPr="00B30331">
        <w:rPr>
          <w:rFonts w:ascii="Arial" w:hAnsi="Arial" w:cs="Arial"/>
          <w:sz w:val="24"/>
          <w:szCs w:val="24"/>
        </w:rPr>
        <w:t>l</w:t>
      </w:r>
      <w:r w:rsidR="00F9000A" w:rsidRPr="00B30331">
        <w:rPr>
          <w:rFonts w:ascii="Arial" w:hAnsi="Arial" w:cs="Arial"/>
          <w:sz w:val="24"/>
          <w:szCs w:val="24"/>
        </w:rPr>
        <w:t xml:space="preserve">) </w:t>
      </w:r>
      <m:oMath>
        <m:r>
          <w:rPr>
            <w:rFonts w:ascii="Cambria Math" w:hAnsi="Cambria Math" w:cs="Arial"/>
            <w:sz w:val="24"/>
            <w:szCs w:val="24"/>
          </w:rPr>
          <m:t>x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x-5</m:t>
            </m:r>
          </m:e>
        </m:d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3-2x</m:t>
            </m:r>
          </m:e>
        </m:d>
      </m:oMath>
    </w:p>
    <w:p w:rsidR="00F9000A" w:rsidRPr="00B30331" w:rsidRDefault="009711E0" w:rsidP="00B3033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0331">
        <w:rPr>
          <w:rFonts w:ascii="Arial" w:hAnsi="Arial" w:cs="Arial"/>
          <w:sz w:val="24"/>
          <w:szCs w:val="24"/>
        </w:rPr>
        <w:t>f</w:t>
      </w:r>
      <w:r w:rsidR="00F9000A" w:rsidRPr="00B30331">
        <w:rPr>
          <w:rFonts w:ascii="Arial" w:hAnsi="Arial" w:cs="Arial"/>
          <w:sz w:val="24"/>
          <w:szCs w:val="24"/>
        </w:rPr>
        <w:t>)</w:t>
      </w:r>
      <w:r w:rsidR="00B30331" w:rsidRPr="00B30331">
        <w:rPr>
          <w:rFonts w:ascii="Arial" w:hAnsi="Arial" w:cs="Arial"/>
          <w:sz w:val="24"/>
          <w:szCs w:val="24"/>
        </w:rPr>
        <w:t xml:space="preserve"> </w:t>
      </w:r>
      <w:r w:rsidR="00F9000A" w:rsidRPr="00B30331">
        <w:rPr>
          <w:rFonts w:ascii="Arial" w:hAnsi="Arial" w:cs="Arial"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hAnsi="Cambria Math" w:cs="Arial"/>
            <w:sz w:val="24"/>
            <w:szCs w:val="24"/>
          </w:rPr>
          <m:t>(2</m:t>
        </m:r>
        <m:r>
          <m:rPr>
            <m:sty m:val="bi"/>
          </m:rPr>
          <w:rPr>
            <w:rFonts w:ascii="Cambria Math" w:hAnsi="Cambria Math" w:cs="Arial"/>
            <w:sz w:val="24"/>
            <w:szCs w:val="24"/>
          </w:rPr>
          <m:t>x+1)(x+2)(x-1)(x+1)</m:t>
        </m:r>
      </m:oMath>
    </w:p>
    <w:p w:rsidR="00E770BB" w:rsidRPr="00B30331" w:rsidRDefault="009711E0" w:rsidP="00B3033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30331">
        <w:rPr>
          <w:rFonts w:ascii="Arial" w:hAnsi="Arial" w:cs="Arial"/>
          <w:sz w:val="24"/>
          <w:szCs w:val="24"/>
        </w:rPr>
        <w:t>g</w:t>
      </w:r>
      <w:r w:rsidR="00534AD7" w:rsidRPr="00B30331">
        <w:rPr>
          <w:rFonts w:ascii="Arial" w:hAnsi="Arial" w:cs="Arial"/>
          <w:sz w:val="24"/>
          <w:szCs w:val="24"/>
        </w:rPr>
        <w:t xml:space="preserve">) </w:t>
      </w:r>
      <w:r w:rsidR="00FD64D8" w:rsidRPr="00B30331">
        <w:rPr>
          <w:rFonts w:ascii="Arial" w:hAnsi="Arial" w:cs="Arial"/>
          <w:sz w:val="24"/>
          <w:szCs w:val="24"/>
        </w:rPr>
        <w:t xml:space="preserve"> </w:t>
      </w:r>
      <w:r w:rsidR="00334A0F" w:rsidRPr="00B30331">
        <w:rPr>
          <w:rFonts w:ascii="Arial" w:hAnsi="Arial" w:cs="Arial"/>
          <w:b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Arial"/>
                <w:b/>
                <w:i/>
                <w:sz w:val="32"/>
                <w:szCs w:val="32"/>
              </w:rPr>
            </m:ctrlPr>
          </m:fPr>
          <m:num>
            <m:d>
              <m:dPr>
                <m:ctrlPr>
                  <w:rPr>
                    <w:rFonts w:ascii="Cambria Math" w:hAnsi="Cambria Math" w:cs="Arial"/>
                    <w:b/>
                    <w:i/>
                    <w:sz w:val="32"/>
                    <w:szCs w:val="32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</w:rPr>
                  <m:t>x-7</m:t>
                </m:r>
              </m:e>
            </m:d>
          </m:num>
          <m:den>
            <m:d>
              <m:dPr>
                <m:ctrlPr>
                  <w:rPr>
                    <w:rFonts w:ascii="Cambria Math" w:hAnsi="Cambria Math" w:cs="Arial"/>
                    <w:b/>
                    <w:i/>
                    <w:sz w:val="32"/>
                    <w:szCs w:val="32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</w:rPr>
                  <m:t>x-3</m:t>
                </m:r>
              </m:e>
            </m:d>
          </m:den>
        </m:f>
      </m:oMath>
      <w:r w:rsidR="00334A0F" w:rsidRPr="00B30331">
        <w:rPr>
          <w:rFonts w:ascii="Arial" w:hAnsi="Arial" w:cs="Arial"/>
          <w:sz w:val="24"/>
          <w:szCs w:val="24"/>
        </w:rPr>
        <w:t xml:space="preserve">   </w:t>
      </w:r>
      <w:r w:rsidR="00534AD7" w:rsidRPr="00B30331">
        <w:rPr>
          <w:rFonts w:ascii="Arial" w:hAnsi="Arial" w:cs="Arial"/>
          <w:sz w:val="24"/>
          <w:szCs w:val="24"/>
        </w:rPr>
        <w:t xml:space="preserve">¿Puede tomar  </w:t>
      </w:r>
      <m:oMath>
        <m:r>
          <w:rPr>
            <w:rFonts w:ascii="Cambria Math" w:hAnsi="Cambria Math" w:cs="Arial"/>
            <w:sz w:val="24"/>
            <w:szCs w:val="24"/>
          </w:rPr>
          <m:t>x</m:t>
        </m:r>
      </m:oMath>
      <w:r w:rsidR="00534AD7" w:rsidRPr="00B30331">
        <w:rPr>
          <w:rFonts w:ascii="Arial" w:hAnsi="Arial" w:cs="Arial"/>
          <w:sz w:val="24"/>
          <w:szCs w:val="24"/>
        </w:rPr>
        <w:t xml:space="preserve">  el valor 0? </w:t>
      </w:r>
      <w:r w:rsidR="00FD64D8" w:rsidRPr="00B30331">
        <w:rPr>
          <w:rFonts w:ascii="Arial" w:hAnsi="Arial" w:cs="Arial"/>
          <w:sz w:val="24"/>
          <w:szCs w:val="24"/>
        </w:rPr>
        <w:t>No porque anula el denominador.</w:t>
      </w:r>
      <w:r w:rsidR="008D11F0" w:rsidRPr="00B30331">
        <w:rPr>
          <w:rFonts w:ascii="Arial" w:hAnsi="Arial" w:cs="Arial"/>
          <w:sz w:val="24"/>
          <w:szCs w:val="24"/>
        </w:rPr>
        <w:t xml:space="preserve"> </w:t>
      </w:r>
    </w:p>
    <w:p w:rsidR="009711E0" w:rsidRDefault="009711E0" w:rsidP="00B3033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0331">
        <w:rPr>
          <w:rFonts w:ascii="Arial" w:hAnsi="Arial" w:cs="Arial"/>
          <w:b/>
          <w:sz w:val="24"/>
          <w:szCs w:val="24"/>
        </w:rPr>
        <w:t xml:space="preserve">Problema </w:t>
      </w:r>
      <w:r w:rsidR="00F9000A" w:rsidRPr="00B30331">
        <w:rPr>
          <w:rFonts w:ascii="Arial" w:hAnsi="Arial" w:cs="Arial"/>
          <w:b/>
          <w:sz w:val="24"/>
          <w:szCs w:val="24"/>
        </w:rPr>
        <w:t>2)</w:t>
      </w:r>
      <w:r w:rsidRPr="00B30331">
        <w:rPr>
          <w:rFonts w:ascii="Arial" w:hAnsi="Arial" w:cs="Arial"/>
          <w:b/>
          <w:sz w:val="24"/>
          <w:szCs w:val="24"/>
        </w:rPr>
        <w:t xml:space="preserve"> </w:t>
      </w:r>
      <w:r w:rsidR="00DA3CA7">
        <w:rPr>
          <w:rFonts w:ascii="Arial" w:hAnsi="Arial" w:cs="Arial"/>
          <w:b/>
          <w:sz w:val="24"/>
          <w:szCs w:val="24"/>
        </w:rPr>
        <w:t xml:space="preserve"> </w:t>
      </w:r>
      <w:r w:rsidR="00DA3CA7" w:rsidRPr="00DA3CA7">
        <w:rPr>
          <w:rFonts w:ascii="Arial" w:hAnsi="Arial" w:cs="Arial"/>
          <w:sz w:val="24"/>
          <w:szCs w:val="24"/>
        </w:rPr>
        <w:t>Calcular</w:t>
      </w:r>
      <w:r w:rsidR="00DA3CA7">
        <w:rPr>
          <w:rFonts w:ascii="Arial" w:hAnsi="Arial" w:cs="Arial"/>
          <w:sz w:val="24"/>
          <w:szCs w:val="24"/>
        </w:rPr>
        <w:t>:</w:t>
      </w:r>
    </w:p>
    <w:tbl>
      <w:tblPr>
        <w:tblW w:w="908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88"/>
      </w:tblGrid>
      <w:tr w:rsidR="007D325F" w:rsidRPr="00B30331" w:rsidTr="00AB1584">
        <w:tc>
          <w:tcPr>
            <w:tcW w:w="9088" w:type="dxa"/>
            <w:vAlign w:val="center"/>
          </w:tcPr>
          <w:p w:rsidR="007D325F" w:rsidRPr="00B30331" w:rsidRDefault="007D325F" w:rsidP="007D325F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30331">
              <w:rPr>
                <w:rFonts w:ascii="Arial" w:hAnsi="Arial" w:cs="Arial"/>
                <w:sz w:val="24"/>
                <w:szCs w:val="24"/>
              </w:rPr>
              <w:t xml:space="preserve">a) 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32"/>
                      <w:szCs w:val="32"/>
                    </w:rPr>
                    <m:t>4</m:t>
                  </m:r>
                </m:den>
              </m:f>
            </m:oMath>
            <w:r w:rsidRPr="00B30331">
              <w:rPr>
                <w:rFonts w:ascii="Arial" w:hAnsi="Arial" w:cs="Arial"/>
                <w:sz w:val="24"/>
                <w:szCs w:val="24"/>
              </w:rPr>
              <w:t xml:space="preserve">                  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B30331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88147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3033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8147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30331">
              <w:rPr>
                <w:rFonts w:ascii="Arial" w:hAnsi="Arial" w:cs="Arial"/>
                <w:sz w:val="24"/>
                <w:szCs w:val="24"/>
              </w:rPr>
              <w:t xml:space="preserve">d) </w:t>
            </w:r>
            <w:r>
              <w:rPr>
                <w:rFonts w:ascii="Arial" w:hAnsi="Arial" w:cs="Arial"/>
                <w:sz w:val="24"/>
                <w:szCs w:val="24"/>
              </w:rPr>
              <w:t xml:space="preserve">5                         g) </w:t>
            </w:r>
            <m:oMath>
              <m:r>
                <w:rPr>
                  <w:rFonts w:ascii="Cambria Math" w:hAnsi="Cambria Math" w:cs="Arial"/>
                  <w:sz w:val="32"/>
                  <w:szCs w:val="32"/>
                </w:rPr>
                <m:t>-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32"/>
                      <w:szCs w:val="32"/>
                    </w:rPr>
                    <m:t>3</m:t>
                  </m:r>
                </m:den>
              </m:f>
            </m:oMath>
          </w:p>
        </w:tc>
      </w:tr>
      <w:tr w:rsidR="007D325F" w:rsidRPr="00B30331" w:rsidTr="00AB1584">
        <w:tc>
          <w:tcPr>
            <w:tcW w:w="9088" w:type="dxa"/>
            <w:vAlign w:val="center"/>
          </w:tcPr>
          <w:p w:rsidR="007D325F" w:rsidRPr="00B30331" w:rsidRDefault="007D325F" w:rsidP="007D325F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30331">
              <w:rPr>
                <w:rFonts w:ascii="Arial" w:hAnsi="Arial" w:cs="Arial"/>
                <w:sz w:val="24"/>
                <w:szCs w:val="24"/>
              </w:rPr>
              <w:t>b</w:t>
            </w:r>
            <w:r w:rsidR="0088147E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B3033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</w:rPr>
                <m:t>-1</m:t>
              </m:r>
            </m:oMath>
            <w:r w:rsidRPr="00B30331">
              <w:rPr>
                <w:rFonts w:ascii="Arial" w:hAnsi="Arial" w:cs="Arial"/>
                <w:sz w:val="24"/>
                <w:szCs w:val="24"/>
              </w:rPr>
              <w:t xml:space="preserve">         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</w:t>
            </w:r>
            <w:r w:rsidRPr="00B30331">
              <w:rPr>
                <w:rFonts w:ascii="Arial" w:hAnsi="Arial" w:cs="Arial"/>
                <w:sz w:val="24"/>
                <w:szCs w:val="24"/>
              </w:rPr>
              <w:t xml:space="preserve"> e) </w:t>
            </w:r>
            <m:oMath>
              <m:r>
                <w:rPr>
                  <w:rFonts w:ascii="Cambria Math" w:hAnsi="Cambria Math" w:cs="Arial"/>
                  <w:sz w:val="32"/>
                  <w:szCs w:val="32"/>
                </w:rPr>
                <m:t xml:space="preserve"> 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32"/>
                      <w:szCs w:val="32"/>
                    </w:rPr>
                    <m:t>35</m:t>
                  </m:r>
                </m:den>
              </m:f>
            </m:oMath>
          </w:p>
        </w:tc>
      </w:tr>
      <w:tr w:rsidR="007D325F" w:rsidRPr="00B30331" w:rsidTr="00AB1584">
        <w:tc>
          <w:tcPr>
            <w:tcW w:w="9088" w:type="dxa"/>
            <w:vAlign w:val="center"/>
          </w:tcPr>
          <w:p w:rsidR="007D325F" w:rsidRPr="00B30331" w:rsidRDefault="007D325F" w:rsidP="007D325F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30331">
              <w:rPr>
                <w:rFonts w:ascii="Arial" w:hAnsi="Arial" w:cs="Arial"/>
                <w:sz w:val="24"/>
                <w:szCs w:val="24"/>
              </w:rPr>
              <w:t>c)</w:t>
            </w:r>
            <m:oMath>
              <m:r>
                <w:rPr>
                  <w:rFonts w:ascii="Cambria Math" w:hAnsi="Cambria Math" w:cs="Arial"/>
                  <w:sz w:val="32"/>
                  <w:szCs w:val="32"/>
                </w:rPr>
                <m:t xml:space="preserve"> 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32"/>
                      <w:szCs w:val="32"/>
                    </w:rPr>
                    <m:t>-11</m:t>
                  </m:r>
                </m:num>
                <m:den>
                  <m:r>
                    <w:rPr>
                      <w:rFonts w:ascii="Cambria Math" w:hAnsi="Cambria Math" w:cs="Arial"/>
                      <w:sz w:val="32"/>
                      <w:szCs w:val="32"/>
                    </w:rPr>
                    <m:t>4</m:t>
                  </m:r>
                </m:den>
              </m:f>
            </m:oMath>
            <w:r w:rsidRPr="00B30331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</w:t>
            </w:r>
            <w:r w:rsidR="0088147E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B30331">
              <w:rPr>
                <w:rFonts w:ascii="Arial" w:hAnsi="Arial" w:cs="Arial"/>
                <w:sz w:val="24"/>
                <w:szCs w:val="24"/>
              </w:rPr>
              <w:t xml:space="preserve"> f) 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32"/>
                      <w:szCs w:val="32"/>
                    </w:rPr>
                    <m:t>-5</m:t>
                  </m:r>
                </m:num>
                <m:den>
                  <m:r>
                    <w:rPr>
                      <w:rFonts w:ascii="Cambria Math" w:hAnsi="Cambria Math" w:cs="Arial"/>
                      <w:sz w:val="32"/>
                      <w:szCs w:val="32"/>
                    </w:rPr>
                    <m:t>6</m:t>
                  </m:r>
                </m:den>
              </m:f>
            </m:oMath>
          </w:p>
        </w:tc>
      </w:tr>
    </w:tbl>
    <w:p w:rsidR="00620BA3" w:rsidRPr="00B30331" w:rsidRDefault="00F9000A" w:rsidP="00B3033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0331">
        <w:rPr>
          <w:rFonts w:ascii="Arial" w:hAnsi="Arial" w:cs="Arial"/>
          <w:b/>
          <w:sz w:val="24"/>
          <w:szCs w:val="24"/>
        </w:rPr>
        <w:t>Problema 3</w:t>
      </w:r>
      <w:r w:rsidR="009D245C" w:rsidRPr="00B30331">
        <w:rPr>
          <w:rFonts w:ascii="Arial" w:hAnsi="Arial" w:cs="Arial"/>
          <w:b/>
          <w:sz w:val="24"/>
          <w:szCs w:val="24"/>
        </w:rPr>
        <w:t>)</w:t>
      </w:r>
      <w:r w:rsidR="009D245C" w:rsidRPr="00B30331">
        <w:rPr>
          <w:rFonts w:ascii="Arial" w:hAnsi="Arial" w:cs="Arial"/>
          <w:sz w:val="24"/>
          <w:szCs w:val="24"/>
        </w:rPr>
        <w:t xml:space="preserve"> </w:t>
      </w:r>
    </w:p>
    <w:tbl>
      <w:tblPr>
        <w:tblW w:w="908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88"/>
      </w:tblGrid>
      <w:tr w:rsidR="00B30331" w:rsidRPr="00B30331">
        <w:tc>
          <w:tcPr>
            <w:tcW w:w="9088" w:type="dxa"/>
            <w:vAlign w:val="center"/>
          </w:tcPr>
          <w:p w:rsidR="00620BA3" w:rsidRPr="00B30331" w:rsidRDefault="009D245C" w:rsidP="007D325F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30331">
              <w:rPr>
                <w:rFonts w:ascii="Arial" w:hAnsi="Arial" w:cs="Arial"/>
                <w:sz w:val="24"/>
                <w:szCs w:val="24"/>
              </w:rPr>
              <w:t xml:space="preserve">a) 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36"/>
                      <w:szCs w:val="36"/>
                    </w:rPr>
                    <m:t>12</m:t>
                  </m:r>
                </m:num>
                <m:den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36"/>
                          <w:szCs w:val="36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36"/>
                          <w:szCs w:val="36"/>
                        </w:rPr>
                        <m:t>x-2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36"/>
                          <w:szCs w:val="36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36"/>
                          <w:szCs w:val="36"/>
                        </w:rPr>
                        <m:t>x+1</m:t>
                      </m:r>
                    </m:e>
                  </m:d>
                </m:den>
              </m:f>
            </m:oMath>
            <w:r w:rsidRPr="00B30331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46263A" w:rsidRPr="00B30331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="007D325F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Pr="00B3033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711E0" w:rsidRPr="00B30331">
              <w:rPr>
                <w:rFonts w:ascii="Arial" w:hAnsi="Arial" w:cs="Arial"/>
                <w:sz w:val="24"/>
                <w:szCs w:val="24"/>
              </w:rPr>
              <w:t>d</w:t>
            </w:r>
            <w:r w:rsidRPr="00B30331">
              <w:rPr>
                <w:rFonts w:ascii="Arial" w:hAnsi="Arial" w:cs="Arial"/>
                <w:sz w:val="24"/>
                <w:szCs w:val="24"/>
              </w:rPr>
              <w:t xml:space="preserve">) </w:t>
            </w:r>
            <m:oMath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-4</m:t>
                  </m:r>
                </m:e>
              </m:rad>
            </m:oMath>
            <w:r w:rsidR="007D325F">
              <w:rPr>
                <w:rFonts w:ascii="Arial" w:hAnsi="Arial" w:cs="Arial"/>
                <w:sz w:val="24"/>
                <w:szCs w:val="24"/>
              </w:rPr>
              <w:t xml:space="preserve">                                     g)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x-1</m:t>
              </m:r>
            </m:oMath>
          </w:p>
        </w:tc>
      </w:tr>
      <w:tr w:rsidR="00B30331" w:rsidRPr="00B30331">
        <w:tc>
          <w:tcPr>
            <w:tcW w:w="9088" w:type="dxa"/>
            <w:vAlign w:val="center"/>
          </w:tcPr>
          <w:p w:rsidR="009D245C" w:rsidRPr="00B30331" w:rsidRDefault="009711E0" w:rsidP="00B30331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30331">
              <w:rPr>
                <w:rFonts w:ascii="Arial" w:hAnsi="Arial" w:cs="Arial"/>
                <w:sz w:val="24"/>
                <w:szCs w:val="24"/>
              </w:rPr>
              <w:t>b</w:t>
            </w:r>
            <w:r w:rsidR="009D245C" w:rsidRPr="00B3033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D325F">
              <w:rPr>
                <w:rFonts w:ascii="Arial" w:hAnsi="Arial" w:cs="Arial"/>
                <w:sz w:val="24"/>
                <w:szCs w:val="24"/>
              </w:rPr>
              <w:t>)</w:t>
            </w:r>
            <w:r w:rsidR="009D245C" w:rsidRPr="00B30331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9D245C" w:rsidRPr="00B3033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</w:rPr>
                <m:t>-(x+1)</m:t>
              </m:r>
            </m:oMath>
            <w:r w:rsidR="00BF128E" w:rsidRPr="00B30331">
              <w:rPr>
                <w:rFonts w:ascii="Arial" w:hAnsi="Arial" w:cs="Arial"/>
                <w:sz w:val="24"/>
                <w:szCs w:val="24"/>
              </w:rPr>
              <w:t xml:space="preserve">              </w:t>
            </w:r>
            <w:r w:rsidR="0046263A" w:rsidRPr="00B3033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3278E" w:rsidRPr="00B30331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B30331"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="007D325F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B3033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30331">
              <w:rPr>
                <w:rFonts w:ascii="Arial" w:hAnsi="Arial" w:cs="Arial"/>
                <w:sz w:val="24"/>
                <w:szCs w:val="24"/>
              </w:rPr>
              <w:t>e</w:t>
            </w:r>
            <w:r w:rsidR="009D245C" w:rsidRPr="00B30331">
              <w:rPr>
                <w:rFonts w:ascii="Arial" w:hAnsi="Arial" w:cs="Arial"/>
                <w:sz w:val="24"/>
                <w:szCs w:val="24"/>
              </w:rPr>
              <w:t xml:space="preserve">) </w:t>
            </w:r>
            <m:oMath>
              <m:r>
                <w:rPr>
                  <w:rFonts w:ascii="Cambria Math" w:hAnsi="Cambria Math" w:cs="Arial"/>
                  <w:sz w:val="36"/>
                  <w:szCs w:val="36"/>
                </w:rPr>
                <m:t xml:space="preserve"> 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36"/>
                      <w:szCs w:val="36"/>
                    </w:rPr>
                    <m:t>8x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36"/>
                          <w:szCs w:val="36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36"/>
                              <w:szCs w:val="36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36"/>
                              <w:szCs w:val="36"/>
                            </w:rPr>
                            <m:t>2+x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36"/>
                          <w:szCs w:val="36"/>
                        </w:rPr>
                        <m:t>2</m:t>
                      </m:r>
                    </m:sup>
                  </m:sSup>
                </m:den>
              </m:f>
            </m:oMath>
            <w:r w:rsidR="007D325F" w:rsidRPr="007D325F">
              <w:rPr>
                <w:rFonts w:ascii="Arial" w:hAnsi="Arial" w:cs="Arial"/>
                <w:sz w:val="36"/>
                <w:szCs w:val="36"/>
              </w:rPr>
              <w:t xml:space="preserve">                </w:t>
            </w:r>
            <w:r w:rsidR="007D325F">
              <w:rPr>
                <w:rFonts w:ascii="Arial" w:hAnsi="Arial" w:cs="Arial"/>
                <w:sz w:val="36"/>
                <w:szCs w:val="36"/>
              </w:rPr>
              <w:t xml:space="preserve">  </w:t>
            </w:r>
            <w:r w:rsidR="007D325F" w:rsidRPr="007D325F">
              <w:rPr>
                <w:rFonts w:ascii="Arial" w:hAnsi="Arial" w:cs="Arial"/>
                <w:sz w:val="36"/>
                <w:szCs w:val="36"/>
              </w:rPr>
              <w:t xml:space="preserve">  </w:t>
            </w:r>
            <w:r w:rsidR="007D325F">
              <w:rPr>
                <w:rFonts w:ascii="Arial" w:hAnsi="Arial" w:cs="Arial"/>
                <w:sz w:val="24"/>
                <w:szCs w:val="24"/>
              </w:rPr>
              <w:t>h)</w:t>
            </w:r>
            <w:r w:rsidR="0088147E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D325F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36"/>
                      <w:szCs w:val="36"/>
                    </w:rPr>
                    <m:t>a</m:t>
                  </m:r>
                </m:num>
                <m:den>
                  <m:r>
                    <w:rPr>
                      <w:rFonts w:ascii="Cambria Math" w:hAnsi="Cambria Math" w:cs="Arial"/>
                      <w:sz w:val="36"/>
                      <w:szCs w:val="36"/>
                    </w:rPr>
                    <m:t>a-b</m:t>
                  </m:r>
                </m:den>
              </m:f>
            </m:oMath>
          </w:p>
        </w:tc>
      </w:tr>
      <w:tr w:rsidR="00B30331" w:rsidRPr="00B30331">
        <w:tc>
          <w:tcPr>
            <w:tcW w:w="9088" w:type="dxa"/>
            <w:vAlign w:val="center"/>
          </w:tcPr>
          <w:p w:rsidR="009D245C" w:rsidRPr="00B30331" w:rsidRDefault="009711E0" w:rsidP="00B30331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30331">
              <w:rPr>
                <w:rFonts w:ascii="Arial" w:hAnsi="Arial" w:cs="Arial"/>
                <w:sz w:val="24"/>
                <w:szCs w:val="24"/>
              </w:rPr>
              <w:t>c</w:t>
            </w:r>
            <w:r w:rsidR="009D245C" w:rsidRPr="00B30331">
              <w:rPr>
                <w:rFonts w:ascii="Arial" w:hAnsi="Arial" w:cs="Arial"/>
                <w:sz w:val="24"/>
                <w:szCs w:val="24"/>
              </w:rPr>
              <w:t>)</w:t>
            </w:r>
            <m:oMath>
              <m:r>
                <w:rPr>
                  <w:rFonts w:ascii="Cambria Math" w:hAnsi="Cambria Math" w:cs="Arial"/>
                  <w:sz w:val="36"/>
                  <w:szCs w:val="36"/>
                </w:rPr>
                <m:t xml:space="preserve"> 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36"/>
                      <w:szCs w:val="36"/>
                    </w:rPr>
                    <m:t>4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36"/>
                          <w:szCs w:val="36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36"/>
                          <w:szCs w:val="36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36"/>
                          <w:szCs w:val="36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Arial"/>
                      <w:sz w:val="36"/>
                      <w:szCs w:val="36"/>
                    </w:rPr>
                    <m:t>x-2</m:t>
                  </m:r>
                </m:den>
              </m:f>
            </m:oMath>
            <w:r w:rsidR="009D245C" w:rsidRPr="00B30331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="00E770BB" w:rsidRPr="00B30331">
              <w:rPr>
                <w:rFonts w:ascii="Arial" w:hAnsi="Arial" w:cs="Arial"/>
                <w:sz w:val="24"/>
                <w:szCs w:val="24"/>
              </w:rPr>
              <w:t xml:space="preserve">                          </w:t>
            </w:r>
            <w:r w:rsidR="00B30331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="009D245C" w:rsidRPr="00B30331">
              <w:rPr>
                <w:rFonts w:ascii="Arial" w:hAnsi="Arial" w:cs="Arial"/>
                <w:sz w:val="24"/>
                <w:szCs w:val="24"/>
              </w:rPr>
              <w:t xml:space="preserve">f) </w:t>
            </w:r>
            <w:r w:rsidR="00D4116F" w:rsidRPr="00B30331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36"/>
                      <w:szCs w:val="36"/>
                    </w:rPr>
                    <m:t>-3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36"/>
                          <w:szCs w:val="36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36"/>
                          <w:szCs w:val="36"/>
                        </w:rPr>
                        <m:t>x+3</m:t>
                      </m:r>
                    </m:e>
                  </m:d>
                </m:num>
                <m:den>
                  <m:r>
                    <w:rPr>
                      <w:rFonts w:ascii="Cambria Math" w:hAnsi="Cambria Math" w:cs="Arial"/>
                      <w:sz w:val="36"/>
                      <w:szCs w:val="36"/>
                    </w:rPr>
                    <m:t>2</m:t>
                  </m:r>
                </m:den>
              </m:f>
            </m:oMath>
          </w:p>
        </w:tc>
      </w:tr>
    </w:tbl>
    <w:p w:rsidR="00B30331" w:rsidRPr="00B30331" w:rsidRDefault="00400CC3" w:rsidP="00B3033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0331">
        <w:rPr>
          <w:rFonts w:ascii="Arial" w:hAnsi="Arial" w:cs="Arial"/>
          <w:b/>
          <w:sz w:val="24"/>
          <w:szCs w:val="24"/>
        </w:rPr>
        <w:t>Problema 4</w:t>
      </w:r>
      <w:r w:rsidR="00475B34" w:rsidRPr="00B30331">
        <w:rPr>
          <w:rFonts w:ascii="Arial" w:hAnsi="Arial" w:cs="Arial"/>
          <w:b/>
          <w:sz w:val="24"/>
          <w:szCs w:val="24"/>
        </w:rPr>
        <w:t>)</w:t>
      </w:r>
      <w:r w:rsidR="00475B34" w:rsidRPr="00B30331">
        <w:rPr>
          <w:rFonts w:ascii="Arial" w:hAnsi="Arial" w:cs="Arial"/>
          <w:sz w:val="24"/>
          <w:szCs w:val="24"/>
        </w:rPr>
        <w:t xml:space="preserve"> </w:t>
      </w:r>
    </w:p>
    <w:p w:rsidR="00475B34" w:rsidRPr="00B30331" w:rsidRDefault="00D4116F" w:rsidP="00B3033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0331">
        <w:rPr>
          <w:rFonts w:ascii="Arial" w:hAnsi="Arial" w:cs="Arial"/>
          <w:sz w:val="24"/>
          <w:szCs w:val="24"/>
        </w:rPr>
        <w:t xml:space="preserve">a) </w:t>
      </w:r>
      <m:oMath>
        <m:r>
          <w:rPr>
            <w:rFonts w:ascii="Cambria Math" w:hAnsi="Cambria Math" w:cs="Arial"/>
            <w:sz w:val="24"/>
            <w:szCs w:val="24"/>
          </w:rPr>
          <m:t>A=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a-4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a+4</m:t>
            </m:r>
          </m:den>
        </m:f>
      </m:oMath>
      <w:r w:rsidR="009D245C" w:rsidRPr="00B30331">
        <w:rPr>
          <w:rFonts w:ascii="Arial" w:hAnsi="Arial" w:cs="Arial"/>
          <w:sz w:val="24"/>
          <w:szCs w:val="24"/>
        </w:rPr>
        <w:t xml:space="preserve">              </w:t>
      </w:r>
      <w:r w:rsidR="00B841BE" w:rsidRPr="00B30331">
        <w:rPr>
          <w:rFonts w:ascii="Arial" w:hAnsi="Arial" w:cs="Arial"/>
          <w:sz w:val="24"/>
          <w:szCs w:val="24"/>
        </w:rPr>
        <w:fldChar w:fldCharType="begin"/>
      </w:r>
      <w:r w:rsidR="00475B34" w:rsidRPr="00B30331">
        <w:rPr>
          <w:rFonts w:ascii="Arial" w:hAnsi="Arial" w:cs="Arial"/>
          <w:sz w:val="24"/>
          <w:szCs w:val="24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A=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-8a+16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-16</m:t>
            </m:r>
          </m:den>
        </m:f>
      </m:oMath>
      <w:r w:rsidR="00475B34" w:rsidRPr="00B30331">
        <w:rPr>
          <w:rFonts w:ascii="Arial" w:hAnsi="Arial" w:cs="Arial"/>
          <w:sz w:val="24"/>
          <w:szCs w:val="24"/>
        </w:rPr>
        <w:instrText xml:space="preserve"> </w:instrText>
      </w:r>
      <w:r w:rsidR="00B841BE" w:rsidRPr="00B30331">
        <w:rPr>
          <w:rFonts w:ascii="Arial" w:hAnsi="Arial" w:cs="Arial"/>
          <w:sz w:val="24"/>
          <w:szCs w:val="24"/>
        </w:rPr>
        <w:fldChar w:fldCharType="separate"/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B=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a-4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a+4</m:t>
            </m:r>
          </m:den>
        </m:f>
      </m:oMath>
      <w:r w:rsidR="00B841BE" w:rsidRPr="00B30331">
        <w:rPr>
          <w:rFonts w:ascii="Arial" w:hAnsi="Arial" w:cs="Arial"/>
          <w:sz w:val="24"/>
          <w:szCs w:val="24"/>
        </w:rPr>
        <w:fldChar w:fldCharType="end"/>
      </w:r>
      <w:r w:rsidR="00475B34" w:rsidRPr="00B30331">
        <w:rPr>
          <w:rFonts w:ascii="Arial" w:hAnsi="Arial" w:cs="Arial"/>
          <w:sz w:val="24"/>
          <w:szCs w:val="24"/>
        </w:rPr>
        <w:tab/>
      </w:r>
      <w:r w:rsidR="00475B34" w:rsidRPr="00B30331">
        <w:rPr>
          <w:rFonts w:ascii="Arial" w:hAnsi="Arial" w:cs="Arial"/>
          <w:sz w:val="24"/>
          <w:szCs w:val="24"/>
        </w:rPr>
        <w:tab/>
      </w:r>
      <w:r w:rsidR="00475B34" w:rsidRPr="00B30331">
        <w:rPr>
          <w:rFonts w:ascii="Arial" w:hAnsi="Arial" w:cs="Arial"/>
          <w:sz w:val="24"/>
          <w:szCs w:val="24"/>
        </w:rPr>
        <w:tab/>
      </w:r>
      <w:r w:rsidR="00B841BE" w:rsidRPr="00B30331">
        <w:rPr>
          <w:rFonts w:ascii="Arial" w:hAnsi="Arial" w:cs="Arial"/>
          <w:sz w:val="24"/>
          <w:szCs w:val="24"/>
        </w:rPr>
        <w:fldChar w:fldCharType="begin"/>
      </w:r>
      <w:r w:rsidR="00475B34" w:rsidRPr="00B30331">
        <w:rPr>
          <w:rFonts w:ascii="Arial" w:hAnsi="Arial" w:cs="Arial"/>
          <w:sz w:val="24"/>
          <w:szCs w:val="24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B=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2</m:t>
            </m:r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-32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2</m:t>
            </m:r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+16a+32</m:t>
            </m:r>
          </m:den>
        </m:f>
      </m:oMath>
      <w:r w:rsidR="00475B34" w:rsidRPr="00B30331">
        <w:rPr>
          <w:rFonts w:ascii="Arial" w:hAnsi="Arial" w:cs="Arial"/>
          <w:sz w:val="24"/>
          <w:szCs w:val="24"/>
        </w:rPr>
        <w:instrText xml:space="preserve"> </w:instrText>
      </w:r>
      <w:r w:rsidR="00B841BE" w:rsidRPr="00B30331">
        <w:rPr>
          <w:rFonts w:ascii="Arial" w:hAnsi="Arial" w:cs="Arial"/>
          <w:sz w:val="24"/>
          <w:szCs w:val="24"/>
        </w:rPr>
        <w:fldChar w:fldCharType="end"/>
      </w:r>
    </w:p>
    <w:p w:rsidR="0085213A" w:rsidRPr="00B30331" w:rsidRDefault="00475B34" w:rsidP="00B30331">
      <w:pPr>
        <w:spacing w:after="0" w:line="360" w:lineRule="auto"/>
        <w:jc w:val="both"/>
        <w:rPr>
          <w:rFonts w:ascii="Arial" w:hAnsi="Arial" w:cs="Arial"/>
          <w:position w:val="-10"/>
          <w:sz w:val="24"/>
          <w:szCs w:val="24"/>
        </w:rPr>
      </w:pPr>
      <w:r w:rsidRPr="00B30331">
        <w:rPr>
          <w:rFonts w:ascii="Arial" w:hAnsi="Arial" w:cs="Arial"/>
          <w:sz w:val="24"/>
          <w:szCs w:val="24"/>
        </w:rPr>
        <w:t xml:space="preserve">b) </w:t>
      </w:r>
      <m:oMath>
        <m:r>
          <w:rPr>
            <w:rFonts w:ascii="Cambria Math" w:hAnsi="Cambria Math" w:cs="Arial"/>
            <w:sz w:val="24"/>
            <w:szCs w:val="24"/>
          </w:rPr>
          <m:t>R=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16a</m:t>
            </m:r>
          </m:num>
          <m:den>
            <m:d>
              <m:d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a-4</m:t>
                </m:r>
              </m:e>
            </m:d>
            <m:d>
              <m:d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a+4</m:t>
                </m:r>
              </m:e>
            </m:d>
          </m:den>
        </m:f>
      </m:oMath>
    </w:p>
    <w:p w:rsidR="00B30331" w:rsidRPr="00B30331" w:rsidRDefault="00400CC3" w:rsidP="00B3033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0331">
        <w:rPr>
          <w:rFonts w:ascii="Arial" w:hAnsi="Arial" w:cs="Arial"/>
          <w:b/>
          <w:sz w:val="24"/>
          <w:szCs w:val="24"/>
        </w:rPr>
        <w:lastRenderedPageBreak/>
        <w:t>Problema 5</w:t>
      </w:r>
      <w:r w:rsidR="00F9000A" w:rsidRPr="00B30331">
        <w:rPr>
          <w:rFonts w:ascii="Arial" w:hAnsi="Arial" w:cs="Arial"/>
          <w:b/>
          <w:sz w:val="24"/>
          <w:szCs w:val="24"/>
        </w:rPr>
        <w:t>)</w:t>
      </w:r>
      <w:r w:rsidR="00F175D4" w:rsidRPr="00B30331">
        <w:rPr>
          <w:rFonts w:ascii="Arial" w:hAnsi="Arial" w:cs="Arial"/>
          <w:b/>
          <w:sz w:val="24"/>
          <w:szCs w:val="24"/>
        </w:rPr>
        <w:t xml:space="preserve">   </w:t>
      </w:r>
    </w:p>
    <w:p w:rsidR="001220CE" w:rsidRPr="0088147E" w:rsidRDefault="00400CC3" w:rsidP="00B3033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m:oMath>
        <m:r>
          <m:rPr>
            <m:sty m:val="bi"/>
          </m:rPr>
          <w:rPr>
            <w:rFonts w:ascii="Cambria Math" w:hAnsi="Cambria Math" w:cs="Arial"/>
            <w:sz w:val="32"/>
            <w:szCs w:val="32"/>
          </w:rPr>
          <m:t xml:space="preserve">    </m:t>
        </m:r>
        <m:r>
          <w:rPr>
            <w:rFonts w:ascii="Cambria Math" w:hAnsi="Cambria Math" w:cs="Arial"/>
            <w:sz w:val="32"/>
            <w:szCs w:val="32"/>
          </w:rPr>
          <m:t>M</m:t>
        </m:r>
        <m:r>
          <m:rPr>
            <m:sty m:val="bi"/>
          </m:rPr>
          <w:rPr>
            <w:rFonts w:ascii="Cambria Math" w:hAnsi="Cambria Math" w:cs="Arial"/>
            <w:sz w:val="32"/>
            <w:szCs w:val="32"/>
          </w:rPr>
          <m:t>=</m:t>
        </m:r>
        <m:f>
          <m:fPr>
            <m:ctrlPr>
              <w:rPr>
                <w:rFonts w:ascii="Cambria Math" w:hAnsi="Cambria Math" w:cs="Arial"/>
                <w:b/>
                <w:i/>
                <w:sz w:val="32"/>
                <w:szCs w:val="32"/>
              </w:rPr>
            </m:ctrlPr>
          </m:fPr>
          <m:num>
            <m:d>
              <m:dPr>
                <m:ctrlPr>
                  <w:rPr>
                    <w:rFonts w:ascii="Cambria Math" w:hAnsi="Cambria Math" w:cs="Arial"/>
                    <w:b/>
                    <w:i/>
                    <w:sz w:val="32"/>
                    <w:szCs w:val="32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</w:rPr>
                  <m:t>a+2</m:t>
                </m:r>
              </m:e>
            </m:d>
          </m:num>
          <m:den>
            <m:d>
              <m:dPr>
                <m:ctrlPr>
                  <w:rPr>
                    <w:rFonts w:ascii="Cambria Math" w:hAnsi="Cambria Math" w:cs="Arial"/>
                    <w:b/>
                    <w:i/>
                    <w:sz w:val="32"/>
                    <w:szCs w:val="32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</w:rPr>
                  <m:t>a-2</m:t>
                </m:r>
              </m:e>
            </m:d>
          </m:den>
        </m:f>
      </m:oMath>
      <w:r w:rsidR="00F9000A" w:rsidRPr="00B30331">
        <w:rPr>
          <w:rFonts w:ascii="Arial" w:hAnsi="Arial" w:cs="Arial"/>
          <w:sz w:val="24"/>
          <w:szCs w:val="24"/>
        </w:rPr>
        <w:t xml:space="preserve">  </w:t>
      </w:r>
      <w:r w:rsidR="0088147E">
        <w:rPr>
          <w:rFonts w:ascii="Arial" w:hAnsi="Arial" w:cs="Arial"/>
          <w:sz w:val="24"/>
          <w:szCs w:val="24"/>
        </w:rPr>
        <w:t xml:space="preserve">    </w:t>
      </w:r>
      <w:r w:rsidR="00F9000A" w:rsidRPr="00B30331">
        <w:rPr>
          <w:rFonts w:ascii="Arial" w:hAnsi="Arial" w:cs="Arial"/>
          <w:sz w:val="24"/>
          <w:szCs w:val="24"/>
        </w:rPr>
        <w:t xml:space="preserve">  </w:t>
      </w:r>
      <m:oMath>
        <m:r>
          <w:rPr>
            <w:rFonts w:ascii="Cambria Math" w:hAnsi="Cambria Math" w:cs="Arial"/>
            <w:sz w:val="32"/>
            <w:szCs w:val="32"/>
          </w:rPr>
          <m:t>N=</m:t>
        </m:r>
        <m:f>
          <m:f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fPr>
          <m:num>
            <m:d>
              <m:dPr>
                <m:ctrlPr>
                  <w:rPr>
                    <w:rFonts w:ascii="Cambria Math" w:hAnsi="Cambria Math" w:cs="Arial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 w:cs="Arial"/>
                    <w:sz w:val="32"/>
                    <w:szCs w:val="32"/>
                  </w:rPr>
                  <m:t>a+2</m:t>
                </m:r>
              </m:e>
            </m:d>
            <m:d>
              <m:dPr>
                <m:ctrlPr>
                  <w:rPr>
                    <w:rFonts w:ascii="Cambria Math" w:hAnsi="Cambria Math" w:cs="Arial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 w:cs="Arial"/>
                    <w:sz w:val="32"/>
                    <w:szCs w:val="32"/>
                  </w:rPr>
                  <m:t>a-2</m:t>
                </m:r>
              </m:e>
            </m:d>
          </m:num>
          <m:den>
            <m:d>
              <m:dPr>
                <m:ctrlPr>
                  <w:rPr>
                    <w:rFonts w:ascii="Cambria Math" w:hAnsi="Cambria Math" w:cs="Arial"/>
                    <w:i/>
                    <w:sz w:val="32"/>
                    <w:szCs w:val="32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32"/>
                        <w:szCs w:val="32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="Arial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 w:val="32"/>
                    <w:szCs w:val="32"/>
                  </w:rPr>
                  <m:t>+4</m:t>
                </m:r>
              </m:e>
            </m:d>
          </m:den>
        </m:f>
      </m:oMath>
      <w:r w:rsidR="0088147E">
        <w:rPr>
          <w:rFonts w:ascii="Arial" w:hAnsi="Arial" w:cs="Arial"/>
          <w:sz w:val="24"/>
          <w:szCs w:val="24"/>
        </w:rPr>
        <w:t xml:space="preserve">             </w:t>
      </w:r>
      <w:r w:rsidR="0088147E" w:rsidRPr="00B30331">
        <w:rPr>
          <w:rFonts w:ascii="Arial" w:hAnsi="Arial" w:cs="Arial"/>
          <w:position w:val="-6"/>
          <w:sz w:val="24"/>
          <w:szCs w:val="24"/>
        </w:rPr>
        <w:object w:dxaOrig="18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.25pt;height:15.75pt" o:ole="" fillcolor="window">
            <v:imagedata r:id="rId8" o:title=""/>
          </v:shape>
          <o:OLEObject Type="Embed" ProgID="Equation.3" ShapeID="_x0000_i1025" DrawAspect="Content" ObjectID="_1595347216" r:id="rId9"/>
        </w:object>
      </w:r>
      <w:r w:rsidR="0088147E" w:rsidRPr="00B30331">
        <w:rPr>
          <w:rFonts w:ascii="Arial" w:hAnsi="Arial" w:cs="Arial"/>
          <w:sz w:val="24"/>
          <w:szCs w:val="24"/>
        </w:rPr>
        <w:t xml:space="preserve">  </w:t>
      </w:r>
      <m:oMath>
        <m:r>
          <w:rPr>
            <w:rFonts w:ascii="Cambria Math" w:hAnsi="Cambria Math" w:cs="Arial"/>
            <w:sz w:val="32"/>
            <w:szCs w:val="32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</w:rPr>
              <m:t>4a</m:t>
            </m:r>
          </m:num>
          <m:den>
            <m:d>
              <m:dPr>
                <m:ctrlPr>
                  <w:rPr>
                    <w:rFonts w:ascii="Cambria Math" w:hAnsi="Cambria Math" w:cs="Arial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 w:cs="Arial"/>
                    <w:sz w:val="32"/>
                    <w:szCs w:val="32"/>
                  </w:rPr>
                  <m:t>a+2</m:t>
                </m:r>
              </m:e>
            </m:d>
            <m:d>
              <m:dPr>
                <m:ctrlPr>
                  <w:rPr>
                    <w:rFonts w:ascii="Cambria Math" w:hAnsi="Cambria Math" w:cs="Arial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 w:cs="Arial"/>
                    <w:sz w:val="32"/>
                    <w:szCs w:val="32"/>
                  </w:rPr>
                  <m:t>a-2</m:t>
                </m:r>
              </m:e>
            </m:d>
          </m:den>
        </m:f>
      </m:oMath>
      <w:r w:rsidR="0088147E" w:rsidRPr="0088147E">
        <w:rPr>
          <w:rFonts w:ascii="Arial" w:hAnsi="Arial" w:cs="Arial"/>
          <w:sz w:val="32"/>
          <w:szCs w:val="32"/>
        </w:rPr>
        <w:t xml:space="preserve">   </w:t>
      </w:r>
      <w:r w:rsidR="00B841BE" w:rsidRPr="00B30331">
        <w:rPr>
          <w:rFonts w:ascii="Arial" w:hAnsi="Arial" w:cs="Arial"/>
          <w:sz w:val="24"/>
          <w:szCs w:val="24"/>
        </w:rPr>
        <w:fldChar w:fldCharType="begin"/>
      </w:r>
      <w:r w:rsidR="00511975" w:rsidRPr="00B30331">
        <w:rPr>
          <w:rFonts w:ascii="Arial" w:hAnsi="Arial" w:cs="Arial"/>
          <w:sz w:val="24"/>
          <w:szCs w:val="24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R=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m:t>-1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-B</m:t>
            </m:r>
          </m:e>
        </m:d>
      </m:oMath>
      <w:r w:rsidR="00511975" w:rsidRPr="00B30331">
        <w:rPr>
          <w:rFonts w:ascii="Arial" w:hAnsi="Arial" w:cs="Arial"/>
          <w:sz w:val="24"/>
          <w:szCs w:val="24"/>
        </w:rPr>
        <w:instrText xml:space="preserve"> </w:instrText>
      </w:r>
      <w:r w:rsidR="00B841BE" w:rsidRPr="00B30331">
        <w:rPr>
          <w:rFonts w:ascii="Arial" w:hAnsi="Arial" w:cs="Arial"/>
          <w:sz w:val="24"/>
          <w:szCs w:val="24"/>
        </w:rPr>
        <w:fldChar w:fldCharType="end"/>
      </w:r>
    </w:p>
    <w:p w:rsidR="001220CE" w:rsidRPr="00B30331" w:rsidRDefault="001220CE" w:rsidP="00B3033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475B34" w:rsidRPr="00B30331" w:rsidRDefault="00400CC3" w:rsidP="00B3033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0331">
        <w:rPr>
          <w:rFonts w:ascii="Arial" w:hAnsi="Arial" w:cs="Arial"/>
          <w:b/>
          <w:sz w:val="24"/>
          <w:szCs w:val="24"/>
        </w:rPr>
        <w:t>Problema 6</w:t>
      </w:r>
      <w:r w:rsidR="00475B34" w:rsidRPr="00B30331">
        <w:rPr>
          <w:rFonts w:ascii="Arial" w:hAnsi="Arial" w:cs="Arial"/>
          <w:b/>
          <w:sz w:val="24"/>
          <w:szCs w:val="24"/>
        </w:rPr>
        <w:t>)</w:t>
      </w:r>
      <w:r w:rsidR="00475B34" w:rsidRPr="00B30331">
        <w:rPr>
          <w:rFonts w:ascii="Arial" w:hAnsi="Arial" w:cs="Arial"/>
          <w:sz w:val="24"/>
          <w:szCs w:val="24"/>
        </w:rPr>
        <w:t xml:space="preserve"> </w:t>
      </w:r>
      <w:r w:rsidR="0066771C" w:rsidRPr="00B30331">
        <w:rPr>
          <w:rFonts w:ascii="Arial" w:hAnsi="Arial" w:cs="Arial"/>
          <w:sz w:val="24"/>
          <w:szCs w:val="24"/>
        </w:rPr>
        <w:t xml:space="preserve"> </w:t>
      </w:r>
    </w:p>
    <w:p w:rsidR="00475B34" w:rsidRPr="00B30331" w:rsidRDefault="00475B34" w:rsidP="00B3033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0331">
        <w:rPr>
          <w:rFonts w:ascii="Arial" w:hAnsi="Arial" w:cs="Arial"/>
          <w:sz w:val="24"/>
          <w:szCs w:val="24"/>
        </w:rPr>
        <w:t xml:space="preserve">a) </w:t>
      </w:r>
      <m:oMath>
        <m:r>
          <w:rPr>
            <w:rFonts w:ascii="Cambria Math" w:hAnsi="Cambria Math" w:cs="Arial"/>
            <w:sz w:val="24"/>
            <w:szCs w:val="24"/>
          </w:rPr>
          <m:t>x≠1 ; -1 , -5</m:t>
        </m:r>
      </m:oMath>
    </w:p>
    <w:p w:rsidR="00475B34" w:rsidRPr="00B30331" w:rsidRDefault="00475B34" w:rsidP="00B3033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0331">
        <w:rPr>
          <w:rFonts w:ascii="Arial" w:hAnsi="Arial" w:cs="Arial"/>
          <w:sz w:val="24"/>
          <w:szCs w:val="24"/>
        </w:rPr>
        <w:t xml:space="preserve">b) </w:t>
      </w:r>
      <w:r w:rsidR="00B841BE" w:rsidRPr="00B30331">
        <w:rPr>
          <w:rFonts w:ascii="Arial" w:hAnsi="Arial" w:cs="Arial"/>
          <w:sz w:val="24"/>
          <w:szCs w:val="24"/>
        </w:rPr>
        <w:fldChar w:fldCharType="begin"/>
      </w:r>
      <w:r w:rsidR="00511975" w:rsidRPr="00B30331">
        <w:rPr>
          <w:rFonts w:ascii="Arial" w:hAnsi="Arial" w:cs="Arial"/>
          <w:sz w:val="24"/>
          <w:szCs w:val="24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A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 xml:space="preserve">, </m:t>
        </m:r>
      </m:oMath>
      <w:r w:rsidR="00511975" w:rsidRPr="00B30331">
        <w:rPr>
          <w:rFonts w:ascii="Arial" w:hAnsi="Arial" w:cs="Arial"/>
          <w:sz w:val="24"/>
          <w:szCs w:val="24"/>
        </w:rPr>
        <w:instrText xml:space="preserve"> </w:instrText>
      </w:r>
      <w:r w:rsidR="00B841BE" w:rsidRPr="00B30331">
        <w:rPr>
          <w:rFonts w:ascii="Arial" w:hAnsi="Arial" w:cs="Arial"/>
          <w:sz w:val="24"/>
          <w:szCs w:val="24"/>
        </w:rPr>
        <w:fldChar w:fldCharType="separate"/>
      </w:r>
      <w:r w:rsidR="0085213A" w:rsidRPr="00B30331">
        <w:rPr>
          <w:rFonts w:ascii="Arial" w:hAnsi="Arial" w:cs="Arial"/>
          <w:position w:val="-10"/>
          <w:sz w:val="24"/>
          <w:szCs w:val="24"/>
        </w:rPr>
        <w:object w:dxaOrig="499" w:dyaOrig="340">
          <v:shape id="_x0000_i1026" type="#_x0000_t75" style="width:25.5pt;height:17.25pt" o:ole="">
            <v:imagedata r:id="rId10" o:title=""/>
          </v:shape>
          <o:OLEObject Type="Embed" ProgID="Equation.3" ShapeID="_x0000_i1026" DrawAspect="Content" ObjectID="_1595347217" r:id="rId11"/>
        </w:object>
      </w:r>
      <w:r w:rsidR="00B841BE" w:rsidRPr="00B30331">
        <w:rPr>
          <w:rFonts w:ascii="Arial" w:hAnsi="Arial" w:cs="Arial"/>
          <w:sz w:val="24"/>
          <w:szCs w:val="24"/>
        </w:rPr>
        <w:fldChar w:fldCharType="end"/>
      </w:r>
      <w:r w:rsidRPr="00B30331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x-1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x+1</m:t>
            </m:r>
          </m:den>
        </m:f>
      </m:oMath>
    </w:p>
    <w:p w:rsidR="00475B34" w:rsidRPr="00B30331" w:rsidRDefault="00475B34" w:rsidP="00B3033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0331">
        <w:rPr>
          <w:rFonts w:ascii="Arial" w:hAnsi="Arial" w:cs="Arial"/>
          <w:sz w:val="24"/>
          <w:szCs w:val="24"/>
        </w:rPr>
        <w:t xml:space="preserve">c) </w:t>
      </w:r>
      <m:oMath>
        <m:r>
          <w:rPr>
            <w:rFonts w:ascii="Cambria Math" w:hAnsi="Cambria Math" w:cs="Arial"/>
            <w:sz w:val="24"/>
            <w:szCs w:val="24"/>
          </w:rPr>
          <m:t>x=-3</m:t>
        </m:r>
      </m:oMath>
    </w:p>
    <w:p w:rsidR="0085213A" w:rsidRPr="00B30331" w:rsidRDefault="00475B34" w:rsidP="00B30331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B30331">
        <w:rPr>
          <w:rFonts w:ascii="Arial" w:hAnsi="Arial" w:cs="Arial"/>
          <w:b/>
          <w:color w:val="auto"/>
        </w:rPr>
        <w:t xml:space="preserve">Problema </w:t>
      </w:r>
      <w:r w:rsidR="00400CC3" w:rsidRPr="00B30331">
        <w:rPr>
          <w:rFonts w:ascii="Arial" w:hAnsi="Arial" w:cs="Arial"/>
          <w:b/>
          <w:color w:val="auto"/>
        </w:rPr>
        <w:t>7</w:t>
      </w:r>
      <w:r w:rsidRPr="00B30331">
        <w:rPr>
          <w:rFonts w:ascii="Arial" w:hAnsi="Arial" w:cs="Arial"/>
          <w:b/>
          <w:color w:val="auto"/>
        </w:rPr>
        <w:t>)</w:t>
      </w:r>
      <w:r w:rsidRPr="00B30331">
        <w:rPr>
          <w:rFonts w:ascii="Arial" w:hAnsi="Arial" w:cs="Arial"/>
          <w:color w:val="auto"/>
        </w:rPr>
        <w:t xml:space="preserve"> </w:t>
      </w:r>
    </w:p>
    <w:p w:rsidR="00475B34" w:rsidRPr="00B30331" w:rsidRDefault="00475B34" w:rsidP="00B30331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B30331">
        <w:rPr>
          <w:rFonts w:ascii="Arial" w:hAnsi="Arial" w:cs="Arial"/>
          <w:color w:val="auto"/>
        </w:rPr>
        <w:t xml:space="preserve">a) </w:t>
      </w:r>
      <m:oMath>
        <m:r>
          <w:rPr>
            <w:rFonts w:ascii="Cambria Math" w:hAnsi="Cambria Math" w:cs="Arial"/>
            <w:color w:val="auto"/>
          </w:rPr>
          <m:t>x≠-3, 1, -1.</m:t>
        </m:r>
      </m:oMath>
    </w:p>
    <w:p w:rsidR="009D245C" w:rsidRPr="00B30331" w:rsidRDefault="00B25018" w:rsidP="00B30331">
      <w:pPr>
        <w:pStyle w:val="Default"/>
        <w:tabs>
          <w:tab w:val="left" w:pos="5895"/>
        </w:tabs>
        <w:spacing w:line="360" w:lineRule="auto"/>
        <w:jc w:val="both"/>
        <w:rPr>
          <w:rFonts w:ascii="Arial" w:hAnsi="Arial" w:cs="Arial"/>
          <w:color w:val="auto"/>
        </w:rPr>
      </w:pPr>
      <w:r w:rsidRPr="00B30331">
        <w:rPr>
          <w:rFonts w:ascii="Arial" w:hAnsi="Arial" w:cs="Arial"/>
          <w:color w:val="auto"/>
        </w:rPr>
        <w:t>b)</w:t>
      </w:r>
      <w:r w:rsidR="00475B34" w:rsidRPr="00B30331">
        <w:rPr>
          <w:rFonts w:ascii="Arial" w:hAnsi="Arial" w:cs="Arial"/>
          <w:color w:val="auto"/>
        </w:rPr>
        <w:t xml:space="preserve"> </w:t>
      </w:r>
      <w:r w:rsidR="0085213A" w:rsidRPr="00B30331">
        <w:rPr>
          <w:rFonts w:ascii="Arial" w:hAnsi="Arial" w:cs="Arial"/>
          <w:color w:val="auto"/>
          <w:position w:val="-10"/>
        </w:rPr>
        <w:object w:dxaOrig="1219" w:dyaOrig="340">
          <v:shape id="_x0000_i1027" type="#_x0000_t75" style="width:61.5pt;height:17.25pt" o:ole="">
            <v:imagedata r:id="rId12" o:title=""/>
          </v:shape>
          <o:OLEObject Type="Embed" ProgID="Equation.3" ShapeID="_x0000_i1027" DrawAspect="Content" ObjectID="_1595347218" r:id="rId13"/>
        </w:object>
      </w:r>
      <w:r w:rsidR="00475B34" w:rsidRPr="00B30331">
        <w:rPr>
          <w:rFonts w:ascii="Arial" w:hAnsi="Arial" w:cs="Arial"/>
          <w:color w:val="auto"/>
        </w:rPr>
        <w:t xml:space="preserve"> </w:t>
      </w:r>
      <w:r w:rsidR="00B841BE" w:rsidRPr="00B30331">
        <w:rPr>
          <w:rFonts w:ascii="Arial" w:hAnsi="Arial" w:cs="Arial"/>
          <w:color w:val="auto"/>
        </w:rPr>
        <w:fldChar w:fldCharType="begin"/>
      </w:r>
      <w:r w:rsidR="00511975" w:rsidRPr="00B30331">
        <w:rPr>
          <w:rFonts w:ascii="Arial" w:hAnsi="Arial" w:cs="Arial"/>
          <w:color w:val="auto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cs="Arial"/>
            <w:color w:val="auto"/>
          </w:rPr>
          <m:t>A</m:t>
        </m:r>
        <m:d>
          <m:dPr>
            <m:ctrlPr>
              <w:rPr>
                <w:rFonts w:ascii="Cambria Math" w:hAnsi="Cambria Math" w:cs="Arial"/>
                <w:i/>
                <w:color w:val="auto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auto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auto"/>
          </w:rPr>
          <m:t>=x-5</m:t>
        </m:r>
      </m:oMath>
      <w:r w:rsidR="00511975" w:rsidRPr="00B30331">
        <w:rPr>
          <w:rFonts w:ascii="Arial" w:hAnsi="Arial" w:cs="Arial"/>
          <w:color w:val="auto"/>
        </w:rPr>
        <w:instrText xml:space="preserve"> </w:instrText>
      </w:r>
      <w:r w:rsidR="00B841BE" w:rsidRPr="00B30331">
        <w:rPr>
          <w:rFonts w:ascii="Arial" w:hAnsi="Arial" w:cs="Arial"/>
          <w:color w:val="auto"/>
        </w:rPr>
        <w:fldChar w:fldCharType="end"/>
      </w:r>
    </w:p>
    <w:p w:rsidR="00475B34" w:rsidRPr="00B30331" w:rsidRDefault="00475B34" w:rsidP="00B3033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0331">
        <w:rPr>
          <w:rFonts w:ascii="Arial" w:hAnsi="Arial" w:cs="Arial"/>
          <w:b/>
          <w:sz w:val="24"/>
          <w:szCs w:val="24"/>
        </w:rPr>
        <w:t>Problema</w:t>
      </w:r>
      <w:r w:rsidRPr="00B30331">
        <w:rPr>
          <w:rFonts w:ascii="Arial" w:hAnsi="Arial" w:cs="Arial"/>
          <w:sz w:val="24"/>
          <w:szCs w:val="24"/>
        </w:rPr>
        <w:t xml:space="preserve"> </w:t>
      </w:r>
      <w:r w:rsidR="00400CC3" w:rsidRPr="00B30331">
        <w:rPr>
          <w:rFonts w:ascii="Arial" w:hAnsi="Arial" w:cs="Arial"/>
          <w:b/>
          <w:sz w:val="24"/>
          <w:szCs w:val="24"/>
        </w:rPr>
        <w:t>8</w:t>
      </w:r>
      <w:r w:rsidRPr="00B30331">
        <w:rPr>
          <w:rFonts w:ascii="Arial" w:hAnsi="Arial" w:cs="Arial"/>
          <w:b/>
          <w:sz w:val="24"/>
          <w:szCs w:val="24"/>
        </w:rPr>
        <w:t>)</w:t>
      </w:r>
      <w:r w:rsidRPr="00B30331">
        <w:rPr>
          <w:rFonts w:ascii="Arial" w:hAnsi="Arial" w:cs="Arial"/>
          <w:sz w:val="24"/>
          <w:szCs w:val="24"/>
        </w:rPr>
        <w:t xml:space="preserve"> </w:t>
      </w:r>
    </w:p>
    <w:p w:rsidR="005849DE" w:rsidRPr="00B30331" w:rsidRDefault="00475B34" w:rsidP="00B3033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0331">
        <w:rPr>
          <w:rFonts w:ascii="Arial" w:hAnsi="Arial" w:cs="Arial"/>
          <w:sz w:val="24"/>
          <w:szCs w:val="24"/>
        </w:rPr>
        <w:t xml:space="preserve">a) </w:t>
      </w:r>
      <w:r w:rsidR="00B841BE" w:rsidRPr="00B30331">
        <w:rPr>
          <w:rFonts w:ascii="Arial" w:hAnsi="Arial" w:cs="Arial"/>
          <w:sz w:val="24"/>
          <w:szCs w:val="24"/>
        </w:rPr>
        <w:fldChar w:fldCharType="begin"/>
      </w:r>
      <w:r w:rsidR="00511975" w:rsidRPr="00B30331">
        <w:rPr>
          <w:rFonts w:ascii="Arial" w:hAnsi="Arial" w:cs="Arial"/>
          <w:sz w:val="24"/>
          <w:szCs w:val="24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 xml:space="preserve">  x</m:t>
        </m:r>
      </m:oMath>
      <w:r w:rsidR="00511975" w:rsidRPr="00B30331">
        <w:rPr>
          <w:rFonts w:ascii="Arial" w:hAnsi="Arial" w:cs="Arial"/>
          <w:sz w:val="24"/>
          <w:szCs w:val="24"/>
        </w:rPr>
        <w:instrText xml:space="preserve"> </w:instrText>
      </w:r>
      <w:r w:rsidR="00B841BE" w:rsidRPr="00B30331">
        <w:rPr>
          <w:rFonts w:ascii="Arial" w:hAnsi="Arial" w:cs="Arial"/>
          <w:sz w:val="24"/>
          <w:szCs w:val="24"/>
        </w:rPr>
        <w:fldChar w:fldCharType="separate"/>
      </w:r>
      <w:r w:rsidR="0085213A" w:rsidRPr="00B30331">
        <w:rPr>
          <w:rFonts w:ascii="Arial" w:hAnsi="Arial" w:cs="Arial"/>
          <w:position w:val="-6"/>
          <w:sz w:val="24"/>
          <w:szCs w:val="24"/>
        </w:rPr>
        <w:object w:dxaOrig="200" w:dyaOrig="220">
          <v:shape id="_x0000_i1028" type="#_x0000_t75" style="width:9.75pt;height:11.25pt" o:ole="">
            <v:imagedata r:id="rId14" o:title=""/>
          </v:shape>
          <o:OLEObject Type="Embed" ProgID="Equation.3" ShapeID="_x0000_i1028" DrawAspect="Content" ObjectID="_1595347219" r:id="rId15"/>
        </w:object>
      </w:r>
      <w:r w:rsidR="00B841BE" w:rsidRPr="00B30331">
        <w:rPr>
          <w:rFonts w:ascii="Arial" w:hAnsi="Arial" w:cs="Arial"/>
          <w:sz w:val="24"/>
          <w:szCs w:val="24"/>
        </w:rPr>
        <w:fldChar w:fldCharType="end"/>
      </w:r>
      <m:oMath>
        <m:r>
          <w:rPr>
            <w:rFonts w:ascii="Cambria Math" w:hAnsi="Cambria Math" w:cs="Arial"/>
            <w:sz w:val="24"/>
            <w:szCs w:val="24"/>
          </w:rPr>
          <m:t>≠1, -1, -2.</m:t>
        </m:r>
      </m:oMath>
      <w:r w:rsidRPr="00B30331">
        <w:rPr>
          <w:rFonts w:ascii="Arial" w:hAnsi="Arial" w:cs="Arial"/>
          <w:sz w:val="24"/>
          <w:szCs w:val="24"/>
        </w:rPr>
        <w:t>.</w:t>
      </w:r>
    </w:p>
    <w:p w:rsidR="0083278E" w:rsidRPr="00B30331" w:rsidRDefault="00475B34" w:rsidP="00B3033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0331">
        <w:rPr>
          <w:rFonts w:ascii="Arial" w:hAnsi="Arial" w:cs="Arial"/>
          <w:sz w:val="24"/>
          <w:szCs w:val="24"/>
        </w:rPr>
        <w:t xml:space="preserve">b) </w:t>
      </w:r>
      <w:r w:rsidR="00B841BE" w:rsidRPr="00B30331">
        <w:rPr>
          <w:rFonts w:ascii="Arial" w:hAnsi="Arial" w:cs="Arial"/>
          <w:sz w:val="24"/>
          <w:szCs w:val="24"/>
        </w:rPr>
        <w:fldChar w:fldCharType="begin"/>
      </w:r>
      <w:r w:rsidR="00511975" w:rsidRPr="00B30331">
        <w:rPr>
          <w:rFonts w:ascii="Arial" w:hAnsi="Arial" w:cs="Arial"/>
          <w:sz w:val="24"/>
          <w:szCs w:val="24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A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 xml:space="preserve">, </m:t>
        </m:r>
      </m:oMath>
      <w:r w:rsidR="00511975" w:rsidRPr="00B30331">
        <w:rPr>
          <w:rFonts w:ascii="Arial" w:hAnsi="Arial" w:cs="Arial"/>
          <w:sz w:val="24"/>
          <w:szCs w:val="24"/>
        </w:rPr>
        <w:instrText xml:space="preserve"> </w:instrText>
      </w:r>
      <w:r w:rsidR="00B841BE" w:rsidRPr="00B30331">
        <w:rPr>
          <w:rFonts w:ascii="Arial" w:hAnsi="Arial" w:cs="Arial"/>
          <w:sz w:val="24"/>
          <w:szCs w:val="24"/>
        </w:rPr>
        <w:fldChar w:fldCharType="separate"/>
      </w:r>
      <w:r w:rsidR="0085213A" w:rsidRPr="00B30331">
        <w:rPr>
          <w:rFonts w:ascii="Arial" w:hAnsi="Arial" w:cs="Arial"/>
          <w:position w:val="-10"/>
          <w:sz w:val="24"/>
          <w:szCs w:val="24"/>
        </w:rPr>
        <w:object w:dxaOrig="499" w:dyaOrig="340">
          <v:shape id="_x0000_i1029" type="#_x0000_t75" style="width:25.5pt;height:17.25pt" o:ole="">
            <v:imagedata r:id="rId16" o:title=""/>
          </v:shape>
          <o:OLEObject Type="Embed" ProgID="Equation.3" ShapeID="_x0000_i1029" DrawAspect="Content" ObjectID="_1595347220" r:id="rId17"/>
        </w:object>
      </w:r>
      <w:r w:rsidR="00B841BE" w:rsidRPr="00B30331">
        <w:rPr>
          <w:rFonts w:ascii="Arial" w:hAnsi="Arial" w:cs="Arial"/>
          <w:sz w:val="24"/>
          <w:szCs w:val="24"/>
        </w:rPr>
        <w:fldChar w:fldCharType="end"/>
      </w:r>
      <m:oMath>
        <m:r>
          <w:rPr>
            <w:rFonts w:ascii="Cambria Math" w:hAnsi="Cambria Math" w:cs="Arial"/>
            <w:sz w:val="24"/>
            <w:szCs w:val="24"/>
          </w:rPr>
          <m:t>=x-2</m:t>
        </m:r>
      </m:oMath>
      <w:r w:rsidRPr="00B30331">
        <w:rPr>
          <w:rFonts w:ascii="Arial" w:hAnsi="Arial" w:cs="Arial"/>
          <w:sz w:val="24"/>
          <w:szCs w:val="24"/>
        </w:rPr>
        <w:t>.</w:t>
      </w:r>
    </w:p>
    <w:p w:rsidR="00475B34" w:rsidRPr="00B30331" w:rsidRDefault="00475B34" w:rsidP="00B3033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0331">
        <w:rPr>
          <w:rFonts w:ascii="Arial" w:hAnsi="Arial" w:cs="Arial"/>
          <w:b/>
          <w:sz w:val="24"/>
          <w:szCs w:val="24"/>
        </w:rPr>
        <w:t xml:space="preserve">Problema </w:t>
      </w:r>
      <w:r w:rsidR="00400CC3" w:rsidRPr="00B30331">
        <w:rPr>
          <w:rFonts w:ascii="Arial" w:hAnsi="Arial" w:cs="Arial"/>
          <w:b/>
          <w:sz w:val="24"/>
          <w:szCs w:val="24"/>
        </w:rPr>
        <w:t>9</w:t>
      </w:r>
      <w:r w:rsidRPr="00B30331">
        <w:rPr>
          <w:rFonts w:ascii="Arial" w:hAnsi="Arial" w:cs="Arial"/>
          <w:b/>
          <w:sz w:val="24"/>
          <w:szCs w:val="24"/>
        </w:rPr>
        <w:t>)</w:t>
      </w:r>
      <w:r w:rsidRPr="00B30331">
        <w:rPr>
          <w:rFonts w:ascii="Arial" w:hAnsi="Arial" w:cs="Arial"/>
          <w:sz w:val="24"/>
          <w:szCs w:val="24"/>
        </w:rPr>
        <w:t xml:space="preserve"> </w:t>
      </w:r>
    </w:p>
    <w:p w:rsidR="00475B34" w:rsidRPr="00B30331" w:rsidRDefault="00B25018" w:rsidP="00B3033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0331">
        <w:rPr>
          <w:rFonts w:ascii="Arial" w:hAnsi="Arial" w:cs="Arial"/>
          <w:sz w:val="24"/>
          <w:szCs w:val="24"/>
        </w:rPr>
        <w:t xml:space="preserve">a) </w:t>
      </w:r>
      <m:oMath>
        <m:r>
          <w:rPr>
            <w:rFonts w:ascii="Cambria Math" w:hAnsi="Cambria Math" w:cs="Arial"/>
            <w:sz w:val="24"/>
            <w:szCs w:val="24"/>
          </w:rPr>
          <m:t xml:space="preserve"> x≠5, -5, 2.</m:t>
        </m:r>
      </m:oMath>
      <w:r w:rsidR="00475B34" w:rsidRPr="00B30331">
        <w:rPr>
          <w:rFonts w:ascii="Arial" w:hAnsi="Arial" w:cs="Arial"/>
          <w:sz w:val="24"/>
          <w:szCs w:val="24"/>
        </w:rPr>
        <w:t>.</w:t>
      </w:r>
    </w:p>
    <w:p w:rsidR="00475B34" w:rsidRPr="00B30331" w:rsidRDefault="00475B34" w:rsidP="00B3033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0331">
        <w:rPr>
          <w:rFonts w:ascii="Arial" w:hAnsi="Arial" w:cs="Arial"/>
          <w:sz w:val="24"/>
          <w:szCs w:val="24"/>
        </w:rPr>
        <w:t xml:space="preserve">b) </w:t>
      </w:r>
      <w:r w:rsidR="00B841BE" w:rsidRPr="00B30331">
        <w:rPr>
          <w:rFonts w:ascii="Arial" w:hAnsi="Arial" w:cs="Arial"/>
          <w:sz w:val="24"/>
          <w:szCs w:val="24"/>
        </w:rPr>
        <w:fldChar w:fldCharType="begin"/>
      </w:r>
      <w:r w:rsidR="00511975" w:rsidRPr="00B30331">
        <w:rPr>
          <w:rFonts w:ascii="Arial" w:hAnsi="Arial" w:cs="Arial"/>
          <w:sz w:val="24"/>
          <w:szCs w:val="24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A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 xml:space="preserve">, </m:t>
        </m:r>
      </m:oMath>
      <w:r w:rsidR="00511975" w:rsidRPr="00B30331">
        <w:rPr>
          <w:rFonts w:ascii="Arial" w:hAnsi="Arial" w:cs="Arial"/>
          <w:sz w:val="24"/>
          <w:szCs w:val="24"/>
        </w:rPr>
        <w:instrText xml:space="preserve"> </w:instrText>
      </w:r>
      <w:r w:rsidR="00B841BE" w:rsidRPr="00B30331">
        <w:rPr>
          <w:rFonts w:ascii="Arial" w:hAnsi="Arial" w:cs="Arial"/>
          <w:sz w:val="24"/>
          <w:szCs w:val="24"/>
        </w:rPr>
        <w:fldChar w:fldCharType="separate"/>
      </w:r>
      <w:r w:rsidR="0085213A" w:rsidRPr="00B30331">
        <w:rPr>
          <w:rFonts w:ascii="Arial" w:hAnsi="Arial" w:cs="Arial"/>
          <w:position w:val="-10"/>
          <w:sz w:val="24"/>
          <w:szCs w:val="24"/>
        </w:rPr>
        <w:object w:dxaOrig="499" w:dyaOrig="340">
          <v:shape id="_x0000_i1030" type="#_x0000_t75" style="width:25.5pt;height:17.25pt" o:ole="">
            <v:imagedata r:id="rId16" o:title=""/>
          </v:shape>
          <o:OLEObject Type="Embed" ProgID="Equation.3" ShapeID="_x0000_i1030" DrawAspect="Content" ObjectID="_1595347221" r:id="rId18"/>
        </w:object>
      </w:r>
      <w:r w:rsidR="00B841BE" w:rsidRPr="00B30331">
        <w:rPr>
          <w:rFonts w:ascii="Arial" w:hAnsi="Arial" w:cs="Arial"/>
          <w:sz w:val="24"/>
          <w:szCs w:val="24"/>
        </w:rPr>
        <w:fldChar w:fldCharType="end"/>
      </w:r>
      <w:r w:rsidRPr="00B30331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49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x+5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sup>
            </m:sSup>
          </m:den>
        </m:f>
      </m:oMath>
    </w:p>
    <w:p w:rsidR="00620BA3" w:rsidRPr="00B30331" w:rsidRDefault="00475B34" w:rsidP="00B3033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0331">
        <w:rPr>
          <w:rFonts w:ascii="Arial" w:hAnsi="Arial" w:cs="Arial"/>
          <w:sz w:val="24"/>
          <w:szCs w:val="24"/>
        </w:rPr>
        <w:t xml:space="preserve">c) </w:t>
      </w:r>
      <w:r w:rsidR="00B841BE" w:rsidRPr="00B30331">
        <w:rPr>
          <w:rFonts w:ascii="Arial" w:hAnsi="Arial" w:cs="Arial"/>
          <w:sz w:val="24"/>
          <w:szCs w:val="24"/>
        </w:rPr>
        <w:fldChar w:fldCharType="begin"/>
      </w:r>
      <w:r w:rsidR="00511975" w:rsidRPr="00B30331">
        <w:rPr>
          <w:rFonts w:ascii="Arial" w:hAnsi="Arial" w:cs="Arial"/>
          <w:sz w:val="24"/>
          <w:szCs w:val="24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A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=1.</m:t>
        </m:r>
      </m:oMath>
      <w:r w:rsidR="00511975" w:rsidRPr="00B30331">
        <w:rPr>
          <w:rFonts w:ascii="Arial" w:hAnsi="Arial" w:cs="Arial"/>
          <w:sz w:val="24"/>
          <w:szCs w:val="24"/>
        </w:rPr>
        <w:instrText xml:space="preserve"> </w:instrText>
      </w:r>
      <w:r w:rsidR="00B841BE" w:rsidRPr="00B30331">
        <w:rPr>
          <w:rFonts w:ascii="Arial" w:hAnsi="Arial" w:cs="Arial"/>
          <w:sz w:val="24"/>
          <w:szCs w:val="24"/>
        </w:rPr>
        <w:fldChar w:fldCharType="separate"/>
      </w:r>
      <w:r w:rsidR="0085213A" w:rsidRPr="00B30331">
        <w:rPr>
          <w:rFonts w:ascii="Arial" w:hAnsi="Arial" w:cs="Arial"/>
          <w:position w:val="-10"/>
          <w:sz w:val="24"/>
          <w:szCs w:val="24"/>
        </w:rPr>
        <w:object w:dxaOrig="840" w:dyaOrig="340">
          <v:shape id="_x0000_i1031" type="#_x0000_t75" style="width:42.75pt;height:17.25pt" o:ole="">
            <v:imagedata r:id="rId19" o:title=""/>
          </v:shape>
          <o:OLEObject Type="Embed" ProgID="Equation.3" ShapeID="_x0000_i1031" DrawAspect="Content" ObjectID="_1595347222" r:id="rId20"/>
        </w:object>
      </w:r>
      <w:r w:rsidR="00B841BE" w:rsidRPr="00B30331">
        <w:rPr>
          <w:rFonts w:ascii="Arial" w:hAnsi="Arial" w:cs="Arial"/>
          <w:sz w:val="24"/>
          <w:szCs w:val="24"/>
        </w:rPr>
        <w:fldChar w:fldCharType="end"/>
      </w:r>
      <w:r w:rsidR="00B25018" w:rsidRPr="00B30331">
        <w:rPr>
          <w:rFonts w:ascii="Arial" w:hAnsi="Arial" w:cs="Arial"/>
          <w:sz w:val="24"/>
          <w:szCs w:val="24"/>
        </w:rPr>
        <w:t xml:space="preserve"> ;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Arial"/>
            <w:sz w:val="24"/>
            <w:szCs w:val="24"/>
          </w:rPr>
          <m:t xml:space="preserve">=-12  ;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Arial"/>
            <w:sz w:val="24"/>
            <w:szCs w:val="24"/>
          </w:rPr>
          <m:t>=2</m:t>
        </m:r>
      </m:oMath>
    </w:p>
    <w:p w:rsidR="00475B34" w:rsidRPr="00B30331" w:rsidRDefault="00400CC3" w:rsidP="00B3033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0331">
        <w:rPr>
          <w:rFonts w:ascii="Arial" w:hAnsi="Arial" w:cs="Arial"/>
          <w:b/>
          <w:sz w:val="24"/>
          <w:szCs w:val="24"/>
        </w:rPr>
        <w:t>Problema 10</w:t>
      </w:r>
      <w:r w:rsidR="00475B34" w:rsidRPr="00B30331">
        <w:rPr>
          <w:rFonts w:ascii="Arial" w:hAnsi="Arial" w:cs="Arial"/>
          <w:b/>
          <w:sz w:val="24"/>
          <w:szCs w:val="24"/>
        </w:rPr>
        <w:t>)</w:t>
      </w:r>
      <w:r w:rsidR="00475B34" w:rsidRPr="00B30331">
        <w:rPr>
          <w:rFonts w:ascii="Arial" w:hAnsi="Arial" w:cs="Arial"/>
          <w:sz w:val="24"/>
          <w:szCs w:val="24"/>
        </w:rPr>
        <w:t xml:space="preserve"> </w:t>
      </w:r>
    </w:p>
    <w:p w:rsidR="00475B34" w:rsidRPr="00B30331" w:rsidRDefault="00475B34" w:rsidP="00B3033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0331">
        <w:rPr>
          <w:rFonts w:ascii="Arial" w:hAnsi="Arial" w:cs="Arial"/>
          <w:sz w:val="24"/>
          <w:szCs w:val="24"/>
        </w:rPr>
        <w:t xml:space="preserve">a) </w:t>
      </w:r>
      <w:r w:rsidR="00B841BE" w:rsidRPr="00B30331">
        <w:rPr>
          <w:rFonts w:ascii="Arial" w:hAnsi="Arial" w:cs="Arial"/>
          <w:sz w:val="24"/>
          <w:szCs w:val="24"/>
        </w:rPr>
        <w:fldChar w:fldCharType="begin"/>
      </w:r>
      <w:r w:rsidR="00511975" w:rsidRPr="00B30331">
        <w:rPr>
          <w:rFonts w:ascii="Arial" w:hAnsi="Arial" w:cs="Arial"/>
          <w:sz w:val="24"/>
          <w:szCs w:val="24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 xml:space="preserve">  x</m:t>
        </m:r>
      </m:oMath>
      <w:r w:rsidR="00511975" w:rsidRPr="00B30331">
        <w:rPr>
          <w:rFonts w:ascii="Arial" w:hAnsi="Arial" w:cs="Arial"/>
          <w:sz w:val="24"/>
          <w:szCs w:val="24"/>
        </w:rPr>
        <w:instrText xml:space="preserve"> </w:instrText>
      </w:r>
      <w:r w:rsidR="00B841BE" w:rsidRPr="00B30331">
        <w:rPr>
          <w:rFonts w:ascii="Arial" w:hAnsi="Arial" w:cs="Arial"/>
          <w:sz w:val="24"/>
          <w:szCs w:val="24"/>
        </w:rPr>
        <w:fldChar w:fldCharType="separate"/>
      </w:r>
      <w:r w:rsidR="0085213A" w:rsidRPr="00B30331">
        <w:rPr>
          <w:rFonts w:ascii="Arial" w:hAnsi="Arial" w:cs="Arial"/>
          <w:position w:val="-6"/>
          <w:sz w:val="24"/>
          <w:szCs w:val="24"/>
        </w:rPr>
        <w:object w:dxaOrig="200" w:dyaOrig="220">
          <v:shape id="_x0000_i1032" type="#_x0000_t75" style="width:9.75pt;height:11.25pt" o:ole="">
            <v:imagedata r:id="rId14" o:title=""/>
          </v:shape>
          <o:OLEObject Type="Embed" ProgID="Equation.3" ShapeID="_x0000_i1032" DrawAspect="Content" ObjectID="_1595347223" r:id="rId21"/>
        </w:object>
      </w:r>
      <w:r w:rsidR="00B841BE" w:rsidRPr="00B30331">
        <w:rPr>
          <w:rFonts w:ascii="Arial" w:hAnsi="Arial" w:cs="Arial"/>
          <w:sz w:val="24"/>
          <w:szCs w:val="24"/>
        </w:rPr>
        <w:fldChar w:fldCharType="end"/>
      </w:r>
      <m:oMath>
        <m:r>
          <w:rPr>
            <w:rFonts w:ascii="Cambria Math" w:hAnsi="Cambria Math" w:cs="Arial"/>
            <w:sz w:val="24"/>
            <w:szCs w:val="24"/>
          </w:rPr>
          <m:t>≠3, -3, 0</m:t>
        </m:r>
      </m:oMath>
      <w:r w:rsidRPr="00B30331">
        <w:rPr>
          <w:rFonts w:ascii="Arial" w:hAnsi="Arial" w:cs="Arial"/>
          <w:sz w:val="24"/>
          <w:szCs w:val="24"/>
        </w:rPr>
        <w:t>.</w:t>
      </w:r>
    </w:p>
    <w:p w:rsidR="00475B34" w:rsidRPr="00B30331" w:rsidRDefault="00475B34" w:rsidP="00B3033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0331">
        <w:rPr>
          <w:rFonts w:ascii="Arial" w:hAnsi="Arial" w:cs="Arial"/>
          <w:sz w:val="24"/>
          <w:szCs w:val="24"/>
        </w:rPr>
        <w:t xml:space="preserve">b) </w:t>
      </w:r>
      <w:r w:rsidR="00B841BE" w:rsidRPr="00B30331">
        <w:rPr>
          <w:rFonts w:ascii="Arial" w:hAnsi="Arial" w:cs="Arial"/>
          <w:sz w:val="24"/>
          <w:szCs w:val="24"/>
        </w:rPr>
        <w:fldChar w:fldCharType="begin"/>
      </w:r>
      <w:r w:rsidR="00511975" w:rsidRPr="00B30331">
        <w:rPr>
          <w:rFonts w:ascii="Arial" w:hAnsi="Arial" w:cs="Arial"/>
          <w:sz w:val="24"/>
          <w:szCs w:val="24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A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 xml:space="preserve">, </m:t>
        </m:r>
      </m:oMath>
      <w:r w:rsidR="00511975" w:rsidRPr="00B30331">
        <w:rPr>
          <w:rFonts w:ascii="Arial" w:hAnsi="Arial" w:cs="Arial"/>
          <w:sz w:val="24"/>
          <w:szCs w:val="24"/>
        </w:rPr>
        <w:instrText xml:space="preserve"> </w:instrText>
      </w:r>
      <w:r w:rsidR="00B841BE" w:rsidRPr="00B30331">
        <w:rPr>
          <w:rFonts w:ascii="Arial" w:hAnsi="Arial" w:cs="Arial"/>
          <w:sz w:val="24"/>
          <w:szCs w:val="24"/>
        </w:rPr>
        <w:fldChar w:fldCharType="separate"/>
      </w:r>
      <w:r w:rsidR="0085213A" w:rsidRPr="00B30331">
        <w:rPr>
          <w:rFonts w:ascii="Arial" w:hAnsi="Arial" w:cs="Arial"/>
          <w:position w:val="-10"/>
          <w:sz w:val="24"/>
          <w:szCs w:val="24"/>
        </w:rPr>
        <w:object w:dxaOrig="499" w:dyaOrig="340">
          <v:shape id="_x0000_i1033" type="#_x0000_t75" style="width:25.5pt;height:17.25pt" o:ole="">
            <v:imagedata r:id="rId16" o:title=""/>
          </v:shape>
          <o:OLEObject Type="Embed" ProgID="Equation.3" ShapeID="_x0000_i1033" DrawAspect="Content" ObjectID="_1595347224" r:id="rId22"/>
        </w:object>
      </w:r>
      <w:r w:rsidR="00B841BE" w:rsidRPr="00B30331">
        <w:rPr>
          <w:rFonts w:ascii="Arial" w:hAnsi="Arial" w:cs="Arial"/>
          <w:sz w:val="24"/>
          <w:szCs w:val="24"/>
        </w:rPr>
        <w:fldChar w:fldCharType="end"/>
      </w:r>
      <w:r w:rsidRPr="00B30331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4"/>
            <w:szCs w:val="24"/>
          </w:rPr>
          <m:t>=</m:t>
        </m:r>
      </m:oMath>
      <w:r w:rsidR="0066771C" w:rsidRPr="00B30331">
        <w:rPr>
          <w:rFonts w:ascii="Arial" w:hAnsi="Arial" w:cs="Arial"/>
          <w:sz w:val="24"/>
          <w:szCs w:val="24"/>
        </w:rPr>
        <w:t xml:space="preserve">   </w:t>
      </w:r>
      <m:oMath>
        <m:f>
          <m:fPr>
            <m:ctrlPr>
              <w:rPr>
                <w:rFonts w:ascii="Cambria Math" w:hAnsi="Cambria Math" w:cs="Arial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</w:rPr>
              <m:t>-2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</w:rPr>
              <m:t>x</m:t>
            </m:r>
          </m:den>
        </m:f>
      </m:oMath>
    </w:p>
    <w:p w:rsidR="009C517B" w:rsidRPr="00B30331" w:rsidRDefault="00475B34" w:rsidP="00B3033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0331">
        <w:rPr>
          <w:rFonts w:ascii="Arial" w:hAnsi="Arial" w:cs="Arial"/>
          <w:sz w:val="24"/>
          <w:szCs w:val="24"/>
        </w:rPr>
        <w:t xml:space="preserve">c) </w:t>
      </w:r>
      <w:r w:rsidR="00B841BE" w:rsidRPr="00B30331">
        <w:rPr>
          <w:rFonts w:ascii="Arial" w:hAnsi="Arial" w:cs="Arial"/>
          <w:sz w:val="24"/>
          <w:szCs w:val="24"/>
        </w:rPr>
        <w:fldChar w:fldCharType="begin"/>
      </w:r>
      <w:r w:rsidR="00511975" w:rsidRPr="00B30331">
        <w:rPr>
          <w:rFonts w:ascii="Arial" w:hAnsi="Arial" w:cs="Arial"/>
          <w:sz w:val="24"/>
          <w:szCs w:val="24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A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=1.</m:t>
        </m:r>
      </m:oMath>
      <w:r w:rsidR="00511975" w:rsidRPr="00B30331">
        <w:rPr>
          <w:rFonts w:ascii="Arial" w:hAnsi="Arial" w:cs="Arial"/>
          <w:sz w:val="24"/>
          <w:szCs w:val="24"/>
        </w:rPr>
        <w:instrText xml:space="preserve"> </w:instrText>
      </w:r>
      <w:r w:rsidR="00B841BE" w:rsidRPr="00B30331">
        <w:rPr>
          <w:rFonts w:ascii="Arial" w:hAnsi="Arial" w:cs="Arial"/>
          <w:sz w:val="24"/>
          <w:szCs w:val="24"/>
        </w:rPr>
        <w:fldChar w:fldCharType="separate"/>
      </w:r>
      <w:r w:rsidR="0085213A" w:rsidRPr="00B30331">
        <w:rPr>
          <w:rFonts w:ascii="Arial" w:hAnsi="Arial" w:cs="Arial"/>
          <w:position w:val="-10"/>
          <w:sz w:val="24"/>
          <w:szCs w:val="24"/>
        </w:rPr>
        <w:object w:dxaOrig="840" w:dyaOrig="340">
          <v:shape id="_x0000_i1034" type="#_x0000_t75" style="width:42.75pt;height:17.25pt" o:ole="">
            <v:imagedata r:id="rId23" o:title=""/>
          </v:shape>
          <o:OLEObject Type="Embed" ProgID="Equation.3" ShapeID="_x0000_i1034" DrawAspect="Content" ObjectID="_1595347225" r:id="rId24"/>
        </w:object>
      </w:r>
      <w:r w:rsidR="00B841BE" w:rsidRPr="00B30331">
        <w:rPr>
          <w:rFonts w:ascii="Arial" w:hAnsi="Arial" w:cs="Arial"/>
          <w:sz w:val="24"/>
          <w:szCs w:val="24"/>
        </w:rPr>
        <w:fldChar w:fldCharType="end"/>
      </w:r>
      <w:r w:rsidR="00106EC4" w:rsidRPr="00B30331">
        <w:rPr>
          <w:rFonts w:ascii="Arial" w:hAnsi="Arial" w:cs="Arial"/>
          <w:sz w:val="24"/>
          <w:szCs w:val="24"/>
        </w:rPr>
        <w:t xml:space="preserve">; </w:t>
      </w:r>
      <m:oMath>
        <m:r>
          <m:rPr>
            <m:sty m:val="bi"/>
          </m:rPr>
          <w:rPr>
            <w:rFonts w:ascii="Cambria Math" w:hAnsi="Cambria Math" w:cs="Arial"/>
            <w:sz w:val="24"/>
            <w:szCs w:val="24"/>
          </w:rPr>
          <m:t>x=-2</m:t>
        </m:r>
      </m:oMath>
      <w:r w:rsidR="0066771C" w:rsidRPr="00B30331">
        <w:rPr>
          <w:rFonts w:ascii="Arial" w:hAnsi="Arial" w:cs="Arial"/>
          <w:sz w:val="24"/>
          <w:szCs w:val="24"/>
        </w:rPr>
        <w:t xml:space="preserve">   </w:t>
      </w:r>
    </w:p>
    <w:p w:rsidR="00475B34" w:rsidRPr="00B30331" w:rsidRDefault="00475B34" w:rsidP="00B3033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0331">
        <w:rPr>
          <w:rFonts w:ascii="Arial" w:hAnsi="Arial" w:cs="Arial"/>
          <w:b/>
          <w:sz w:val="24"/>
          <w:szCs w:val="24"/>
        </w:rPr>
        <w:t xml:space="preserve">Problema </w:t>
      </w:r>
      <w:r w:rsidR="00400CC3" w:rsidRPr="00B30331">
        <w:rPr>
          <w:rFonts w:ascii="Arial" w:hAnsi="Arial" w:cs="Arial"/>
          <w:b/>
          <w:sz w:val="24"/>
          <w:szCs w:val="24"/>
        </w:rPr>
        <w:t>11</w:t>
      </w:r>
      <w:r w:rsidRPr="00B30331">
        <w:rPr>
          <w:rFonts w:ascii="Arial" w:hAnsi="Arial" w:cs="Arial"/>
          <w:b/>
          <w:sz w:val="24"/>
          <w:szCs w:val="24"/>
        </w:rPr>
        <w:t>)</w:t>
      </w:r>
      <w:r w:rsidRPr="00B30331">
        <w:rPr>
          <w:rFonts w:ascii="Arial" w:hAnsi="Arial" w:cs="Arial"/>
          <w:sz w:val="24"/>
          <w:szCs w:val="24"/>
        </w:rPr>
        <w:t xml:space="preserve"> </w:t>
      </w:r>
    </w:p>
    <w:p w:rsidR="00475B34" w:rsidRPr="00B30331" w:rsidRDefault="00475B34" w:rsidP="00B3033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0331">
        <w:rPr>
          <w:rFonts w:ascii="Arial" w:hAnsi="Arial" w:cs="Arial"/>
          <w:sz w:val="24"/>
          <w:szCs w:val="24"/>
        </w:rPr>
        <w:t xml:space="preserve">a) </w:t>
      </w:r>
      <w:r w:rsidR="00B841BE" w:rsidRPr="00B30331">
        <w:rPr>
          <w:rFonts w:ascii="Arial" w:hAnsi="Arial" w:cs="Arial"/>
          <w:sz w:val="24"/>
          <w:szCs w:val="24"/>
        </w:rPr>
        <w:fldChar w:fldCharType="begin"/>
      </w:r>
      <w:r w:rsidR="00511975" w:rsidRPr="00B30331">
        <w:rPr>
          <w:rFonts w:ascii="Arial" w:hAnsi="Arial" w:cs="Arial"/>
          <w:sz w:val="24"/>
          <w:szCs w:val="24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 xml:space="preserve">  x</m:t>
        </m:r>
      </m:oMath>
      <w:r w:rsidR="00511975" w:rsidRPr="00B30331">
        <w:rPr>
          <w:rFonts w:ascii="Arial" w:hAnsi="Arial" w:cs="Arial"/>
          <w:sz w:val="24"/>
          <w:szCs w:val="24"/>
        </w:rPr>
        <w:instrText xml:space="preserve"> </w:instrText>
      </w:r>
      <w:r w:rsidR="00B841BE" w:rsidRPr="00B30331">
        <w:rPr>
          <w:rFonts w:ascii="Arial" w:hAnsi="Arial" w:cs="Arial"/>
          <w:sz w:val="24"/>
          <w:szCs w:val="24"/>
        </w:rPr>
        <w:fldChar w:fldCharType="separate"/>
      </w:r>
      <w:r w:rsidR="0085213A" w:rsidRPr="00B30331">
        <w:rPr>
          <w:rFonts w:ascii="Arial" w:hAnsi="Arial" w:cs="Arial"/>
          <w:position w:val="-6"/>
          <w:sz w:val="24"/>
          <w:szCs w:val="24"/>
        </w:rPr>
        <w:object w:dxaOrig="200" w:dyaOrig="220">
          <v:shape id="_x0000_i1035" type="#_x0000_t75" style="width:9.75pt;height:11.25pt" o:ole="">
            <v:imagedata r:id="rId14" o:title=""/>
          </v:shape>
          <o:OLEObject Type="Embed" ProgID="Equation.3" ShapeID="_x0000_i1035" DrawAspect="Content" ObjectID="_1595347226" r:id="rId25"/>
        </w:object>
      </w:r>
      <w:r w:rsidR="00B841BE" w:rsidRPr="00B30331">
        <w:rPr>
          <w:rFonts w:ascii="Arial" w:hAnsi="Arial" w:cs="Arial"/>
          <w:sz w:val="24"/>
          <w:szCs w:val="24"/>
        </w:rPr>
        <w:fldChar w:fldCharType="end"/>
      </w:r>
      <m:oMath>
        <m:r>
          <w:rPr>
            <w:rFonts w:ascii="Cambria Math" w:hAnsi="Cambria Math" w:cs="Arial"/>
            <w:sz w:val="24"/>
            <w:szCs w:val="24"/>
          </w:rPr>
          <m:t>≠1, 3, 4, -4</m:t>
        </m:r>
      </m:oMath>
      <w:r w:rsidRPr="00B30331">
        <w:rPr>
          <w:rFonts w:ascii="Arial" w:hAnsi="Arial" w:cs="Arial"/>
          <w:sz w:val="24"/>
          <w:szCs w:val="24"/>
        </w:rPr>
        <w:t>.</w:t>
      </w:r>
    </w:p>
    <w:p w:rsidR="00475B34" w:rsidRPr="00B30331" w:rsidRDefault="00475B34" w:rsidP="00B30331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B30331">
        <w:rPr>
          <w:rFonts w:ascii="Arial" w:hAnsi="Arial" w:cs="Arial"/>
          <w:sz w:val="24"/>
          <w:szCs w:val="24"/>
        </w:rPr>
        <w:t xml:space="preserve">b) </w:t>
      </w:r>
      <w:r w:rsidR="00B841BE" w:rsidRPr="00B30331">
        <w:rPr>
          <w:rFonts w:ascii="Arial" w:hAnsi="Arial" w:cs="Arial"/>
          <w:sz w:val="24"/>
          <w:szCs w:val="24"/>
        </w:rPr>
        <w:fldChar w:fldCharType="begin"/>
      </w:r>
      <w:r w:rsidR="00511975" w:rsidRPr="00B30331">
        <w:rPr>
          <w:rFonts w:ascii="Arial" w:hAnsi="Arial" w:cs="Arial"/>
          <w:sz w:val="24"/>
          <w:szCs w:val="24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A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 xml:space="preserve">, </m:t>
        </m:r>
      </m:oMath>
      <w:r w:rsidR="00511975" w:rsidRPr="00B30331">
        <w:rPr>
          <w:rFonts w:ascii="Arial" w:hAnsi="Arial" w:cs="Arial"/>
          <w:sz w:val="24"/>
          <w:szCs w:val="24"/>
        </w:rPr>
        <w:instrText xml:space="preserve"> </w:instrText>
      </w:r>
      <w:r w:rsidR="00B841BE" w:rsidRPr="00B30331">
        <w:rPr>
          <w:rFonts w:ascii="Arial" w:hAnsi="Arial" w:cs="Arial"/>
          <w:sz w:val="24"/>
          <w:szCs w:val="24"/>
        </w:rPr>
        <w:fldChar w:fldCharType="separate"/>
      </w:r>
      <w:r w:rsidR="0085213A" w:rsidRPr="00B30331">
        <w:rPr>
          <w:rFonts w:ascii="Arial" w:hAnsi="Arial" w:cs="Arial"/>
          <w:position w:val="-10"/>
          <w:sz w:val="24"/>
          <w:szCs w:val="24"/>
        </w:rPr>
        <w:object w:dxaOrig="499" w:dyaOrig="340">
          <v:shape id="_x0000_i1036" type="#_x0000_t75" style="width:25.5pt;height:17.25pt" o:ole="">
            <v:imagedata r:id="rId16" o:title=""/>
          </v:shape>
          <o:OLEObject Type="Embed" ProgID="Equation.3" ShapeID="_x0000_i1036" DrawAspect="Content" ObjectID="_1595347227" r:id="rId26"/>
        </w:object>
      </w:r>
      <w:r w:rsidR="00B841BE" w:rsidRPr="00B30331">
        <w:rPr>
          <w:rFonts w:ascii="Arial" w:hAnsi="Arial" w:cs="Arial"/>
          <w:sz w:val="24"/>
          <w:szCs w:val="24"/>
        </w:rPr>
        <w:fldChar w:fldCharType="end"/>
      </w:r>
      <m:oMath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</w:rPr>
                  <m:t>x+4</m:t>
                </m:r>
              </m:e>
            </m:d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</w:rPr>
                  <m:t>x-3</m:t>
                </m:r>
              </m:e>
            </m:d>
          </m:num>
          <m:den>
            <m:d>
              <m:dPr>
                <m:ctrlPr>
                  <w:rPr>
                    <w:rFonts w:ascii="Cambria Math" w:hAnsi="Cambria Math" w:cs="Arial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Arial"/>
                    <w:sz w:val="28"/>
                    <w:szCs w:val="28"/>
                  </w:rPr>
                  <m:t>x-1</m:t>
                </m:r>
              </m:e>
            </m:d>
          </m:den>
        </m:f>
      </m:oMath>
      <w:r w:rsidRPr="00B30331">
        <w:rPr>
          <w:rFonts w:ascii="Arial" w:hAnsi="Arial" w:cs="Arial"/>
          <w:sz w:val="28"/>
          <w:szCs w:val="28"/>
        </w:rPr>
        <w:t>.</w:t>
      </w:r>
    </w:p>
    <w:p w:rsidR="009C517B" w:rsidRPr="00B30331" w:rsidRDefault="00475B34" w:rsidP="00B3033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0331">
        <w:rPr>
          <w:rFonts w:ascii="Arial" w:hAnsi="Arial" w:cs="Arial"/>
          <w:sz w:val="24"/>
          <w:szCs w:val="24"/>
        </w:rPr>
        <w:t xml:space="preserve">c) </w:t>
      </w:r>
      <w:r w:rsidR="0085213A" w:rsidRPr="00B30331">
        <w:rPr>
          <w:rFonts w:ascii="Arial" w:hAnsi="Arial" w:cs="Arial"/>
          <w:position w:val="-10"/>
          <w:sz w:val="24"/>
          <w:szCs w:val="24"/>
        </w:rPr>
        <w:object w:dxaOrig="1480" w:dyaOrig="340">
          <v:shape id="_x0000_i1037" type="#_x0000_t75" style="width:75pt;height:17.25pt" o:ole="">
            <v:imagedata r:id="rId27" o:title=""/>
          </v:shape>
          <o:OLEObject Type="Embed" ProgID="Equation.3" ShapeID="_x0000_i1037" DrawAspect="Content" ObjectID="_1595347228" r:id="rId28"/>
        </w:object>
      </w:r>
      <w:r w:rsidR="00106EC4" w:rsidRPr="00B30331">
        <w:rPr>
          <w:rFonts w:ascii="Arial" w:hAnsi="Arial" w:cs="Arial"/>
          <w:sz w:val="24"/>
          <w:szCs w:val="24"/>
        </w:rPr>
        <w:t xml:space="preserve">; </w:t>
      </w:r>
      <m:oMath>
        <m:r>
          <w:rPr>
            <w:rFonts w:ascii="Cambria Math" w:hAnsi="Cambria Math" w:cs="Arial"/>
            <w:sz w:val="24"/>
            <w:szCs w:val="24"/>
          </w:rPr>
          <m:t>x=0</m:t>
        </m:r>
      </m:oMath>
      <w:r w:rsidR="00B841BE" w:rsidRPr="00B30331">
        <w:rPr>
          <w:rFonts w:ascii="Arial" w:hAnsi="Arial" w:cs="Arial"/>
          <w:sz w:val="24"/>
          <w:szCs w:val="24"/>
        </w:rPr>
        <w:fldChar w:fldCharType="begin"/>
      </w:r>
      <w:r w:rsidR="00511975" w:rsidRPr="00B30331">
        <w:rPr>
          <w:rFonts w:ascii="Arial" w:hAnsi="Arial" w:cs="Arial"/>
          <w:sz w:val="24"/>
          <w:szCs w:val="24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A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=6x+24.</m:t>
        </m:r>
      </m:oMath>
      <w:r w:rsidR="00511975" w:rsidRPr="00B30331">
        <w:rPr>
          <w:rFonts w:ascii="Arial" w:hAnsi="Arial" w:cs="Arial"/>
          <w:sz w:val="24"/>
          <w:szCs w:val="24"/>
        </w:rPr>
        <w:instrText xml:space="preserve"> </w:instrText>
      </w:r>
      <w:r w:rsidR="00B841BE" w:rsidRPr="00B30331">
        <w:rPr>
          <w:rFonts w:ascii="Arial" w:hAnsi="Arial" w:cs="Arial"/>
          <w:sz w:val="24"/>
          <w:szCs w:val="24"/>
        </w:rPr>
        <w:fldChar w:fldCharType="end"/>
      </w:r>
    </w:p>
    <w:p w:rsidR="00475B34" w:rsidRPr="00B30331" w:rsidRDefault="00400CC3" w:rsidP="00B3033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0331">
        <w:rPr>
          <w:rFonts w:ascii="Arial" w:hAnsi="Arial" w:cs="Arial"/>
          <w:b/>
          <w:sz w:val="24"/>
          <w:szCs w:val="24"/>
        </w:rPr>
        <w:t>Problema 12</w:t>
      </w:r>
      <w:r w:rsidR="00475B34" w:rsidRPr="00B30331">
        <w:rPr>
          <w:rFonts w:ascii="Arial" w:hAnsi="Arial" w:cs="Arial"/>
          <w:b/>
          <w:sz w:val="24"/>
          <w:szCs w:val="24"/>
        </w:rPr>
        <w:t>)</w:t>
      </w:r>
      <w:r w:rsidR="00475B34" w:rsidRPr="00B30331">
        <w:rPr>
          <w:rFonts w:ascii="Arial" w:hAnsi="Arial" w:cs="Arial"/>
          <w:sz w:val="24"/>
          <w:szCs w:val="24"/>
        </w:rPr>
        <w:t xml:space="preserve"> </w:t>
      </w:r>
    </w:p>
    <w:p w:rsidR="00475B34" w:rsidRPr="00B30331" w:rsidRDefault="00475B34" w:rsidP="00B3033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0331">
        <w:rPr>
          <w:rFonts w:ascii="Arial" w:hAnsi="Arial" w:cs="Arial"/>
          <w:sz w:val="24"/>
          <w:szCs w:val="24"/>
        </w:rPr>
        <w:t xml:space="preserve">a) </w:t>
      </w:r>
      <w:r w:rsidR="00B841BE" w:rsidRPr="00B30331">
        <w:rPr>
          <w:rFonts w:ascii="Arial" w:hAnsi="Arial" w:cs="Arial"/>
          <w:sz w:val="24"/>
          <w:szCs w:val="24"/>
        </w:rPr>
        <w:fldChar w:fldCharType="begin"/>
      </w:r>
      <w:r w:rsidR="00511975" w:rsidRPr="00B30331">
        <w:rPr>
          <w:rFonts w:ascii="Arial" w:hAnsi="Arial" w:cs="Arial"/>
          <w:sz w:val="24"/>
          <w:szCs w:val="24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 xml:space="preserve">  x</m:t>
        </m:r>
      </m:oMath>
      <w:r w:rsidR="00511975" w:rsidRPr="00B30331">
        <w:rPr>
          <w:rFonts w:ascii="Arial" w:hAnsi="Arial" w:cs="Arial"/>
          <w:sz w:val="24"/>
          <w:szCs w:val="24"/>
        </w:rPr>
        <w:instrText xml:space="preserve"> </w:instrText>
      </w:r>
      <w:r w:rsidR="00B841BE" w:rsidRPr="00B30331">
        <w:rPr>
          <w:rFonts w:ascii="Arial" w:hAnsi="Arial" w:cs="Arial"/>
          <w:sz w:val="24"/>
          <w:szCs w:val="24"/>
        </w:rPr>
        <w:fldChar w:fldCharType="separate"/>
      </w:r>
      <w:r w:rsidR="0085213A" w:rsidRPr="00B30331">
        <w:rPr>
          <w:rFonts w:ascii="Arial" w:hAnsi="Arial" w:cs="Arial"/>
          <w:position w:val="-6"/>
          <w:sz w:val="24"/>
          <w:szCs w:val="24"/>
        </w:rPr>
        <w:object w:dxaOrig="200" w:dyaOrig="220">
          <v:shape id="_x0000_i1038" type="#_x0000_t75" style="width:9.75pt;height:11.25pt" o:ole="">
            <v:imagedata r:id="rId14" o:title=""/>
          </v:shape>
          <o:OLEObject Type="Embed" ProgID="Equation.3" ShapeID="_x0000_i1038" DrawAspect="Content" ObjectID="_1595347229" r:id="rId29"/>
        </w:object>
      </w:r>
      <w:r w:rsidR="00B841BE" w:rsidRPr="00B30331">
        <w:rPr>
          <w:rFonts w:ascii="Arial" w:hAnsi="Arial" w:cs="Arial"/>
          <w:sz w:val="24"/>
          <w:szCs w:val="24"/>
        </w:rPr>
        <w:fldChar w:fldCharType="end"/>
      </w:r>
      <m:oMath>
        <m:r>
          <w:rPr>
            <w:rFonts w:ascii="Cambria Math" w:hAnsi="Cambria Math" w:cs="Arial"/>
            <w:sz w:val="24"/>
            <w:szCs w:val="24"/>
          </w:rPr>
          <m:t>≠1, -1, 0.</m:t>
        </m:r>
      </m:oMath>
      <w:r w:rsidR="0088147E">
        <w:rPr>
          <w:rFonts w:ascii="Arial" w:hAnsi="Arial" w:cs="Arial"/>
          <w:sz w:val="24"/>
          <w:szCs w:val="24"/>
        </w:rPr>
        <w:t xml:space="preserve">                     </w:t>
      </w:r>
    </w:p>
    <w:p w:rsidR="0088147E" w:rsidRPr="00B30331" w:rsidRDefault="00475B34" w:rsidP="0088147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0331">
        <w:rPr>
          <w:rFonts w:ascii="Arial" w:hAnsi="Arial" w:cs="Arial"/>
          <w:sz w:val="24"/>
          <w:szCs w:val="24"/>
        </w:rPr>
        <w:t xml:space="preserve">b) </w:t>
      </w:r>
      <w:r w:rsidR="00B841BE" w:rsidRPr="00B30331">
        <w:rPr>
          <w:rFonts w:ascii="Arial" w:hAnsi="Arial" w:cs="Arial"/>
          <w:sz w:val="24"/>
          <w:szCs w:val="24"/>
        </w:rPr>
        <w:fldChar w:fldCharType="begin"/>
      </w:r>
      <w:r w:rsidR="00511975" w:rsidRPr="00B30331">
        <w:rPr>
          <w:rFonts w:ascii="Arial" w:hAnsi="Arial" w:cs="Arial"/>
          <w:sz w:val="24"/>
          <w:szCs w:val="24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A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 xml:space="preserve">, </m:t>
        </m:r>
      </m:oMath>
      <w:r w:rsidR="00511975" w:rsidRPr="00B30331">
        <w:rPr>
          <w:rFonts w:ascii="Arial" w:hAnsi="Arial" w:cs="Arial"/>
          <w:sz w:val="24"/>
          <w:szCs w:val="24"/>
        </w:rPr>
        <w:instrText xml:space="preserve"> </w:instrText>
      </w:r>
      <w:r w:rsidR="00B841BE" w:rsidRPr="00B30331">
        <w:rPr>
          <w:rFonts w:ascii="Arial" w:hAnsi="Arial" w:cs="Arial"/>
          <w:sz w:val="24"/>
          <w:szCs w:val="24"/>
        </w:rPr>
        <w:fldChar w:fldCharType="separate"/>
      </w:r>
      <w:r w:rsidR="0085213A" w:rsidRPr="00B30331">
        <w:rPr>
          <w:rFonts w:ascii="Arial" w:hAnsi="Arial" w:cs="Arial"/>
          <w:position w:val="-10"/>
          <w:sz w:val="24"/>
          <w:szCs w:val="24"/>
        </w:rPr>
        <w:object w:dxaOrig="499" w:dyaOrig="340">
          <v:shape id="_x0000_i1039" type="#_x0000_t75" style="width:25.5pt;height:17.25pt" o:ole="">
            <v:imagedata r:id="rId16" o:title=""/>
          </v:shape>
          <o:OLEObject Type="Embed" ProgID="Equation.3" ShapeID="_x0000_i1039" DrawAspect="Content" ObjectID="_1595347230" r:id="rId30"/>
        </w:object>
      </w:r>
      <w:r w:rsidR="00B841BE" w:rsidRPr="00B30331">
        <w:rPr>
          <w:rFonts w:ascii="Arial" w:hAnsi="Arial" w:cs="Arial"/>
          <w:sz w:val="24"/>
          <w:szCs w:val="24"/>
        </w:rPr>
        <w:fldChar w:fldCharType="end"/>
      </w:r>
      <w:r w:rsidR="00106EC4" w:rsidRPr="00B30331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4"/>
            <w:szCs w:val="24"/>
          </w:rPr>
          <m:t>=</m:t>
        </m:r>
      </m:oMath>
      <w:r w:rsidR="00EC0DAB" w:rsidRPr="00B30331">
        <w:rPr>
          <w:rFonts w:ascii="Arial" w:hAnsi="Arial" w:cs="Arial"/>
          <w:sz w:val="24"/>
          <w:szCs w:val="24"/>
        </w:rPr>
        <w:t xml:space="preserve">   </w:t>
      </w:r>
      <m:oMath>
        <m:f>
          <m:fPr>
            <m:ctrlPr>
              <w:rPr>
                <w:rFonts w:ascii="Cambria Math" w:hAnsi="Cambria Math" w:cs="Arial"/>
                <w:b/>
                <w:i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ascii="Cambria Math" w:hAnsi="Cambria Math" w:cs="Arial"/>
                    <w:b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</w:rPr>
                  <m:t>x+4</m:t>
                </m:r>
              </m:e>
            </m:d>
          </m:num>
          <m:den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</w:rPr>
              <m:t>x</m:t>
            </m:r>
            <m:d>
              <m:dPr>
                <m:ctrlPr>
                  <w:rPr>
                    <w:rFonts w:ascii="Cambria Math" w:hAnsi="Cambria Math" w:cs="Arial"/>
                    <w:b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</w:rPr>
                  <m:t>x-1</m:t>
                </m:r>
              </m:e>
            </m:d>
          </m:den>
        </m:f>
      </m:oMath>
      <w:r w:rsidR="0088147E">
        <w:rPr>
          <w:rFonts w:ascii="Arial" w:hAnsi="Arial" w:cs="Arial"/>
          <w:b/>
          <w:sz w:val="24"/>
          <w:szCs w:val="24"/>
        </w:rPr>
        <w:t xml:space="preserve">               </w:t>
      </w:r>
      <w:r w:rsidR="0088147E" w:rsidRPr="00B30331">
        <w:rPr>
          <w:rFonts w:ascii="Arial" w:hAnsi="Arial" w:cs="Arial"/>
          <w:sz w:val="24"/>
          <w:szCs w:val="24"/>
        </w:rPr>
        <w:t xml:space="preserve">c) </w:t>
      </w:r>
      <w:r w:rsidR="0088147E" w:rsidRPr="00B30331">
        <w:rPr>
          <w:rFonts w:ascii="Arial" w:hAnsi="Arial" w:cs="Arial"/>
          <w:sz w:val="24"/>
          <w:szCs w:val="24"/>
        </w:rPr>
        <w:fldChar w:fldCharType="begin"/>
      </w:r>
      <w:r w:rsidR="0088147E" w:rsidRPr="00B30331">
        <w:rPr>
          <w:rFonts w:ascii="Arial" w:hAnsi="Arial" w:cs="Arial"/>
          <w:sz w:val="24"/>
          <w:szCs w:val="24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A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=3.</m:t>
        </m:r>
      </m:oMath>
      <w:r w:rsidR="0088147E" w:rsidRPr="00B30331">
        <w:rPr>
          <w:rFonts w:ascii="Arial" w:hAnsi="Arial" w:cs="Arial"/>
          <w:sz w:val="24"/>
          <w:szCs w:val="24"/>
        </w:rPr>
        <w:instrText xml:space="preserve"> </w:instrText>
      </w:r>
      <w:r w:rsidR="0088147E" w:rsidRPr="00B30331">
        <w:rPr>
          <w:rFonts w:ascii="Arial" w:hAnsi="Arial" w:cs="Arial"/>
          <w:sz w:val="24"/>
          <w:szCs w:val="24"/>
        </w:rPr>
        <w:fldChar w:fldCharType="separate"/>
      </w:r>
      <w:r w:rsidR="0088147E" w:rsidRPr="00B30331">
        <w:rPr>
          <w:rFonts w:ascii="Arial" w:hAnsi="Arial" w:cs="Arial"/>
          <w:position w:val="-10"/>
          <w:sz w:val="24"/>
          <w:szCs w:val="24"/>
        </w:rPr>
        <w:object w:dxaOrig="859" w:dyaOrig="340">
          <v:shape id="_x0000_i1040" type="#_x0000_t75" style="width:43.5pt;height:17.25pt" o:ole="">
            <v:imagedata r:id="rId31" o:title=""/>
          </v:shape>
          <o:OLEObject Type="Embed" ProgID="Equation.3" ShapeID="_x0000_i1040" DrawAspect="Content" ObjectID="_1595347231" r:id="rId32"/>
        </w:object>
      </w:r>
      <w:r w:rsidR="0088147E" w:rsidRPr="00B30331">
        <w:rPr>
          <w:rFonts w:ascii="Arial" w:hAnsi="Arial" w:cs="Arial"/>
          <w:sz w:val="24"/>
          <w:szCs w:val="24"/>
        </w:rPr>
        <w:fldChar w:fldCharType="end"/>
      </w:r>
      <w:r w:rsidR="0088147E" w:rsidRPr="00B30331">
        <w:rPr>
          <w:rFonts w:ascii="Arial" w:hAnsi="Arial" w:cs="Arial"/>
          <w:sz w:val="24"/>
          <w:szCs w:val="24"/>
        </w:rPr>
        <w:t xml:space="preserve"> ; 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Arial"/>
            <w:sz w:val="24"/>
            <w:szCs w:val="24"/>
          </w:rPr>
          <m:t xml:space="preserve">=2 ;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Arial"/>
            <w:sz w:val="24"/>
            <w:szCs w:val="24"/>
          </w:rPr>
          <m:t>=-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den>
        </m:f>
      </m:oMath>
    </w:p>
    <w:sectPr w:rsidR="0088147E" w:rsidRPr="00B30331" w:rsidSect="00CD649A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type w:val="continuous"/>
      <w:pgSz w:w="11906" w:h="16838"/>
      <w:pgMar w:top="1985" w:right="1701" w:bottom="1417" w:left="1418" w:header="708" w:footer="4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D85" w:rsidRDefault="00F90D85">
      <w:pPr>
        <w:spacing w:after="0" w:line="240" w:lineRule="auto"/>
      </w:pPr>
      <w:r>
        <w:separator/>
      </w:r>
    </w:p>
  </w:endnote>
  <w:endnote w:type="continuationSeparator" w:id="0">
    <w:p w:rsidR="00F90D85" w:rsidRDefault="00F90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C52" w:rsidRDefault="007E5C5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16F" w:rsidRPr="007420BB" w:rsidRDefault="00F7533F">
    <w:pPr>
      <w:pStyle w:val="Piedepgina"/>
      <w:jc w:val="right"/>
      <w:rPr>
        <w:rFonts w:ascii="Arial" w:hAnsi="Arial" w:cs="Arial"/>
        <w:sz w:val="20"/>
        <w:szCs w:val="20"/>
      </w:rPr>
    </w:pPr>
    <w:r>
      <w:rPr>
        <w:noProof/>
        <w:lang w:eastAsia="es-A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6A8614F" wp14:editId="34AA0811">
              <wp:simplePos x="0" y="0"/>
              <wp:positionH relativeFrom="column">
                <wp:posOffset>0</wp:posOffset>
              </wp:positionH>
              <wp:positionV relativeFrom="paragraph">
                <wp:posOffset>-234315</wp:posOffset>
              </wp:positionV>
              <wp:extent cx="5653405" cy="1270"/>
              <wp:effectExtent l="9525" t="13335" r="33020" b="3302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53405" cy="1270"/>
                      </a:xfrm>
                      <a:prstGeom prst="straightConnector1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>
                        <a:outerShdw dist="31565" dir="2700000" algn="ctr" rotWithShape="0">
                          <a:srgbClr val="C00000">
                            <a:alpha val="50027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0;margin-top:-18.45pt;width:445.15pt;height:.1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" strokeweight=".26mm">
              <v:stroke joinstyle="miter"/>
              <v:shadow on="t" color="#c00000" opacity="32785f" offset=".62mm,.62mm"/>
            </v:shape>
          </w:pict>
        </mc:Fallback>
      </mc:AlternateContent>
    </w:r>
    <w:r w:rsidR="00D4116F">
      <w:rPr>
        <w:rFonts w:ascii="Arial" w:hAnsi="Arial" w:cs="Arial"/>
        <w:sz w:val="20"/>
        <w:szCs w:val="20"/>
      </w:rPr>
      <w:t xml:space="preserve">                         </w:t>
    </w:r>
    <w:r w:rsidR="00D4116F" w:rsidRPr="007420BB">
      <w:rPr>
        <w:rFonts w:ascii="Arial" w:hAnsi="Arial" w:cs="Arial"/>
        <w:sz w:val="20"/>
        <w:szCs w:val="20"/>
      </w:rPr>
      <w:t xml:space="preserve">Página </w:t>
    </w:r>
    <w:r w:rsidR="00D4116F" w:rsidRPr="007420BB">
      <w:rPr>
        <w:rFonts w:ascii="Arial" w:hAnsi="Arial" w:cs="Arial"/>
        <w:b/>
        <w:sz w:val="20"/>
        <w:szCs w:val="20"/>
      </w:rPr>
      <w:fldChar w:fldCharType="begin"/>
    </w:r>
    <w:r w:rsidR="00D4116F" w:rsidRPr="007420BB">
      <w:rPr>
        <w:rFonts w:ascii="Arial" w:hAnsi="Arial" w:cs="Arial"/>
        <w:b/>
        <w:sz w:val="20"/>
        <w:szCs w:val="20"/>
      </w:rPr>
      <w:instrText xml:space="preserve"> PAGE </w:instrText>
    </w:r>
    <w:r w:rsidR="00D4116F" w:rsidRPr="007420BB">
      <w:rPr>
        <w:rFonts w:ascii="Arial" w:hAnsi="Arial" w:cs="Arial"/>
        <w:b/>
        <w:sz w:val="20"/>
        <w:szCs w:val="20"/>
      </w:rPr>
      <w:fldChar w:fldCharType="separate"/>
    </w:r>
    <w:r w:rsidR="006B665F">
      <w:rPr>
        <w:rFonts w:ascii="Arial" w:hAnsi="Arial" w:cs="Arial"/>
        <w:b/>
        <w:noProof/>
        <w:sz w:val="20"/>
        <w:szCs w:val="20"/>
      </w:rPr>
      <w:t>2</w:t>
    </w:r>
    <w:r w:rsidR="00D4116F" w:rsidRPr="007420BB">
      <w:rPr>
        <w:rFonts w:ascii="Arial" w:hAnsi="Arial" w:cs="Arial"/>
        <w:b/>
        <w:sz w:val="20"/>
        <w:szCs w:val="20"/>
      </w:rPr>
      <w:fldChar w:fldCharType="end"/>
    </w:r>
    <w:r w:rsidR="00D4116F" w:rsidRPr="007420BB">
      <w:rPr>
        <w:rFonts w:ascii="Arial" w:hAnsi="Arial" w:cs="Arial"/>
        <w:sz w:val="20"/>
        <w:szCs w:val="20"/>
      </w:rPr>
      <w:t xml:space="preserve"> de </w:t>
    </w:r>
    <w:r w:rsidR="00D4116F" w:rsidRPr="007420BB">
      <w:rPr>
        <w:rFonts w:ascii="Arial" w:hAnsi="Arial" w:cs="Arial"/>
        <w:b/>
        <w:sz w:val="20"/>
        <w:szCs w:val="20"/>
      </w:rPr>
      <w:fldChar w:fldCharType="begin"/>
    </w:r>
    <w:r w:rsidR="00D4116F" w:rsidRPr="007420BB">
      <w:rPr>
        <w:rFonts w:ascii="Arial" w:hAnsi="Arial" w:cs="Arial"/>
        <w:b/>
        <w:sz w:val="20"/>
        <w:szCs w:val="20"/>
      </w:rPr>
      <w:instrText xml:space="preserve"> NUMPAGES \*Arabic </w:instrText>
    </w:r>
    <w:r w:rsidR="00D4116F" w:rsidRPr="007420BB">
      <w:rPr>
        <w:rFonts w:ascii="Arial" w:hAnsi="Arial" w:cs="Arial"/>
        <w:b/>
        <w:sz w:val="20"/>
        <w:szCs w:val="20"/>
      </w:rPr>
      <w:fldChar w:fldCharType="separate"/>
    </w:r>
    <w:r w:rsidR="006B665F">
      <w:rPr>
        <w:rFonts w:ascii="Arial" w:hAnsi="Arial" w:cs="Arial"/>
        <w:b/>
        <w:noProof/>
        <w:sz w:val="20"/>
        <w:szCs w:val="20"/>
      </w:rPr>
      <w:t>2</w:t>
    </w:r>
    <w:r w:rsidR="00D4116F" w:rsidRPr="007420BB">
      <w:rPr>
        <w:rFonts w:ascii="Arial" w:hAnsi="Arial" w:cs="Arial"/>
        <w:b/>
        <w:sz w:val="20"/>
        <w:szCs w:val="20"/>
      </w:rPr>
      <w:fldChar w:fldCharType="end"/>
    </w:r>
  </w:p>
  <w:p w:rsidR="00D4116F" w:rsidRPr="007420BB" w:rsidRDefault="00D4116F">
    <w:pPr>
      <w:pStyle w:val="Piedepgin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C52" w:rsidRDefault="007E5C5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D85" w:rsidRDefault="00F90D85">
      <w:pPr>
        <w:spacing w:after="0" w:line="240" w:lineRule="auto"/>
      </w:pPr>
      <w:r>
        <w:separator/>
      </w:r>
    </w:p>
  </w:footnote>
  <w:footnote w:type="continuationSeparator" w:id="0">
    <w:p w:rsidR="00F90D85" w:rsidRDefault="00F90D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C52" w:rsidRDefault="007E5C5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16F" w:rsidRPr="00F7533F" w:rsidRDefault="00D4116F">
    <w:pPr>
      <w:pStyle w:val="Encabezado"/>
      <w:jc w:val="right"/>
      <w:rPr>
        <w:rFonts w:ascii="Arial" w:hAnsi="Arial" w:cs="Arial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>
      <w:rPr>
        <w:noProof/>
        <w:lang w:eastAsia="es-AR"/>
      </w:rPr>
      <w:drawing>
        <wp:anchor distT="0" distB="0" distL="114935" distR="114935" simplePos="0" relativeHeight="251656704" behindDoc="0" locked="0" layoutInCell="1" allowOverlap="1" wp14:anchorId="00E0BA4C" wp14:editId="4857B78C">
          <wp:simplePos x="0" y="0"/>
          <wp:positionH relativeFrom="column">
            <wp:posOffset>-9525</wp:posOffset>
          </wp:positionH>
          <wp:positionV relativeFrom="paragraph">
            <wp:posOffset>-165735</wp:posOffset>
          </wp:positionV>
          <wp:extent cx="1821180" cy="782955"/>
          <wp:effectExtent l="19050" t="0" r="7620" b="0"/>
          <wp:wrapSquare wrapText="bothSides"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1180" cy="7829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E5C52">
      <w:rPr>
        <w:rFonts w:ascii="Arial" w:hAnsi="Arial" w:cs="Arial"/>
        <w:b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Ciclo Introductorio - 2018</w:t>
    </w:r>
    <w:r w:rsidRPr="00F7533F">
      <w:rPr>
        <w:rFonts w:ascii="Arial" w:hAnsi="Arial" w:cs="Arial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</w:t>
    </w:r>
  </w:p>
  <w:p w:rsidR="00D4116F" w:rsidRPr="00475B34" w:rsidRDefault="00F7533F">
    <w:pPr>
      <w:pStyle w:val="Encabezado"/>
      <w:jc w:val="right"/>
      <w:rPr>
        <w:rFonts w:ascii="Arial" w:hAnsi="Arial" w:cs="Arial"/>
      </w:rPr>
    </w:pPr>
    <w:r>
      <w:rPr>
        <w:noProof/>
        <w:lang w:eastAsia="es-AR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1A04DB26" wp14:editId="47580657">
              <wp:simplePos x="0" y="0"/>
              <wp:positionH relativeFrom="column">
                <wp:posOffset>0</wp:posOffset>
              </wp:positionH>
              <wp:positionV relativeFrom="paragraph">
                <wp:posOffset>470535</wp:posOffset>
              </wp:positionV>
              <wp:extent cx="5653405" cy="1270"/>
              <wp:effectExtent l="9525" t="13335" r="33020" b="33020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53405" cy="1270"/>
                      </a:xfrm>
                      <a:prstGeom prst="straightConnector1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>
                        <a:outerShdw dist="31565" dir="2700000" algn="ctr" rotWithShape="0">
                          <a:srgbClr val="C00000">
                            <a:alpha val="50027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0;margin-top:37.05pt;width:445.15pt;height:.1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" strokeweight=".26mm">
              <v:stroke joinstyle="miter"/>
              <v:shadow on="t" color="#c00000" opacity="32785f" offset=".62mm,.62mm"/>
            </v:shape>
          </w:pict>
        </mc:Fallback>
      </mc:AlternateContent>
    </w:r>
    <w:r w:rsidR="00D4116F" w:rsidRPr="00475B34">
      <w:rPr>
        <w:rFonts w:ascii="Arial" w:hAnsi="Arial" w:cs="Arial"/>
      </w:rPr>
      <w:t xml:space="preserve">  </w:t>
    </w:r>
  </w:p>
  <w:p w:rsidR="00D4116F" w:rsidRPr="00F7533F" w:rsidRDefault="00D4116F">
    <w:pPr>
      <w:pStyle w:val="Encabezado"/>
      <w:jc w:val="right"/>
      <w:rPr>
        <w:rFonts w:ascii="Arial" w:hAnsi="Arial" w:cs="Arial"/>
        <w:b/>
        <w:bCs/>
        <w:lang w:val="es-MX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F7533F">
      <w:rPr>
        <w:rFonts w:ascii="Arial" w:hAnsi="Arial" w:cs="Arial"/>
        <w:b/>
        <w:bCs/>
        <w:lang w:val="es-MX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Trabajo Práctico Nº 3 – Matemática – Dpto. </w:t>
    </w:r>
    <w:proofErr w:type="spellStart"/>
    <w:r w:rsidRPr="00F7533F">
      <w:rPr>
        <w:rFonts w:ascii="Arial" w:hAnsi="Arial" w:cs="Arial"/>
        <w:b/>
        <w:bCs/>
        <w:lang w:val="es-MX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CyT</w:t>
    </w:r>
    <w:proofErr w:type="spell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C52" w:rsidRDefault="007E5C5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85266CF"/>
    <w:multiLevelType w:val="hybridMultilevel"/>
    <w:tmpl w:val="2F10D6C0"/>
    <w:lvl w:ilvl="0" w:tplc="2C0A0017">
      <w:start w:val="7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22" w:hanging="360"/>
      </w:pPr>
    </w:lvl>
    <w:lvl w:ilvl="2" w:tplc="2C0A001B" w:tentative="1">
      <w:start w:val="1"/>
      <w:numFmt w:val="lowerRoman"/>
      <w:lvlText w:val="%3."/>
      <w:lvlJc w:val="right"/>
      <w:pPr>
        <w:ind w:left="1942" w:hanging="180"/>
      </w:pPr>
    </w:lvl>
    <w:lvl w:ilvl="3" w:tplc="2C0A000F" w:tentative="1">
      <w:start w:val="1"/>
      <w:numFmt w:val="decimal"/>
      <w:lvlText w:val="%4."/>
      <w:lvlJc w:val="left"/>
      <w:pPr>
        <w:ind w:left="2662" w:hanging="360"/>
      </w:pPr>
    </w:lvl>
    <w:lvl w:ilvl="4" w:tplc="2C0A0019" w:tentative="1">
      <w:start w:val="1"/>
      <w:numFmt w:val="lowerLetter"/>
      <w:lvlText w:val="%5."/>
      <w:lvlJc w:val="left"/>
      <w:pPr>
        <w:ind w:left="3382" w:hanging="360"/>
      </w:pPr>
    </w:lvl>
    <w:lvl w:ilvl="5" w:tplc="2C0A001B" w:tentative="1">
      <w:start w:val="1"/>
      <w:numFmt w:val="lowerRoman"/>
      <w:lvlText w:val="%6."/>
      <w:lvlJc w:val="right"/>
      <w:pPr>
        <w:ind w:left="4102" w:hanging="180"/>
      </w:pPr>
    </w:lvl>
    <w:lvl w:ilvl="6" w:tplc="2C0A000F" w:tentative="1">
      <w:start w:val="1"/>
      <w:numFmt w:val="decimal"/>
      <w:lvlText w:val="%7."/>
      <w:lvlJc w:val="left"/>
      <w:pPr>
        <w:ind w:left="4822" w:hanging="360"/>
      </w:pPr>
    </w:lvl>
    <w:lvl w:ilvl="7" w:tplc="2C0A0019" w:tentative="1">
      <w:start w:val="1"/>
      <w:numFmt w:val="lowerLetter"/>
      <w:lvlText w:val="%8."/>
      <w:lvlJc w:val="left"/>
      <w:pPr>
        <w:ind w:left="5542" w:hanging="360"/>
      </w:pPr>
    </w:lvl>
    <w:lvl w:ilvl="8" w:tplc="2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2E933AF"/>
    <w:multiLevelType w:val="hybridMultilevel"/>
    <w:tmpl w:val="A35EE5E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BE47DDA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A16D7"/>
    <w:multiLevelType w:val="hybridMultilevel"/>
    <w:tmpl w:val="9A4498BE"/>
    <w:lvl w:ilvl="0" w:tplc="857A0D0A">
      <w:start w:val="1"/>
      <w:numFmt w:val="lowerLetter"/>
      <w:lvlText w:val="%1)"/>
      <w:lvlJc w:val="left"/>
      <w:pPr>
        <w:ind w:left="795" w:hanging="555"/>
      </w:pPr>
      <w:rPr>
        <w:rFonts w:hint="default"/>
        <w:b w:val="0"/>
        <w:sz w:val="24"/>
      </w:rPr>
    </w:lvl>
    <w:lvl w:ilvl="1" w:tplc="2C0A0019" w:tentative="1">
      <w:start w:val="1"/>
      <w:numFmt w:val="lowerLetter"/>
      <w:lvlText w:val="%2."/>
      <w:lvlJc w:val="left"/>
      <w:pPr>
        <w:ind w:left="1320" w:hanging="360"/>
      </w:pPr>
    </w:lvl>
    <w:lvl w:ilvl="2" w:tplc="2C0A001B" w:tentative="1">
      <w:start w:val="1"/>
      <w:numFmt w:val="lowerRoman"/>
      <w:lvlText w:val="%3."/>
      <w:lvlJc w:val="right"/>
      <w:pPr>
        <w:ind w:left="2040" w:hanging="180"/>
      </w:pPr>
    </w:lvl>
    <w:lvl w:ilvl="3" w:tplc="2C0A000F" w:tentative="1">
      <w:start w:val="1"/>
      <w:numFmt w:val="decimal"/>
      <w:lvlText w:val="%4."/>
      <w:lvlJc w:val="left"/>
      <w:pPr>
        <w:ind w:left="2760" w:hanging="360"/>
      </w:pPr>
    </w:lvl>
    <w:lvl w:ilvl="4" w:tplc="2C0A0019" w:tentative="1">
      <w:start w:val="1"/>
      <w:numFmt w:val="lowerLetter"/>
      <w:lvlText w:val="%5."/>
      <w:lvlJc w:val="left"/>
      <w:pPr>
        <w:ind w:left="3480" w:hanging="360"/>
      </w:pPr>
    </w:lvl>
    <w:lvl w:ilvl="5" w:tplc="2C0A001B" w:tentative="1">
      <w:start w:val="1"/>
      <w:numFmt w:val="lowerRoman"/>
      <w:lvlText w:val="%6."/>
      <w:lvlJc w:val="right"/>
      <w:pPr>
        <w:ind w:left="4200" w:hanging="180"/>
      </w:pPr>
    </w:lvl>
    <w:lvl w:ilvl="6" w:tplc="2C0A000F" w:tentative="1">
      <w:start w:val="1"/>
      <w:numFmt w:val="decimal"/>
      <w:lvlText w:val="%7."/>
      <w:lvlJc w:val="left"/>
      <w:pPr>
        <w:ind w:left="4920" w:hanging="360"/>
      </w:pPr>
    </w:lvl>
    <w:lvl w:ilvl="7" w:tplc="2C0A0019" w:tentative="1">
      <w:start w:val="1"/>
      <w:numFmt w:val="lowerLetter"/>
      <w:lvlText w:val="%8."/>
      <w:lvlJc w:val="left"/>
      <w:pPr>
        <w:ind w:left="5640" w:hanging="360"/>
      </w:pPr>
    </w:lvl>
    <w:lvl w:ilvl="8" w:tplc="2C0A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16C53DB2"/>
    <w:multiLevelType w:val="hybridMultilevel"/>
    <w:tmpl w:val="41049806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038454E"/>
    <w:multiLevelType w:val="hybridMultilevel"/>
    <w:tmpl w:val="CA54A0B0"/>
    <w:lvl w:ilvl="0" w:tplc="14229B28">
      <w:start w:val="1"/>
      <w:numFmt w:val="lowerLetter"/>
      <w:lvlText w:val="%1)"/>
      <w:lvlJc w:val="left"/>
      <w:pPr>
        <w:ind w:left="1778" w:hanging="360"/>
      </w:pPr>
      <w:rPr>
        <w:rFonts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2498" w:hanging="360"/>
      </w:pPr>
    </w:lvl>
    <w:lvl w:ilvl="2" w:tplc="2C0A001B" w:tentative="1">
      <w:start w:val="1"/>
      <w:numFmt w:val="lowerRoman"/>
      <w:lvlText w:val="%3."/>
      <w:lvlJc w:val="right"/>
      <w:pPr>
        <w:ind w:left="3218" w:hanging="180"/>
      </w:pPr>
    </w:lvl>
    <w:lvl w:ilvl="3" w:tplc="2C0A000F" w:tentative="1">
      <w:start w:val="1"/>
      <w:numFmt w:val="decimal"/>
      <w:lvlText w:val="%4."/>
      <w:lvlJc w:val="left"/>
      <w:pPr>
        <w:ind w:left="3938" w:hanging="360"/>
      </w:pPr>
    </w:lvl>
    <w:lvl w:ilvl="4" w:tplc="2C0A0019" w:tentative="1">
      <w:start w:val="1"/>
      <w:numFmt w:val="lowerLetter"/>
      <w:lvlText w:val="%5."/>
      <w:lvlJc w:val="left"/>
      <w:pPr>
        <w:ind w:left="4658" w:hanging="360"/>
      </w:pPr>
    </w:lvl>
    <w:lvl w:ilvl="5" w:tplc="2C0A001B" w:tentative="1">
      <w:start w:val="1"/>
      <w:numFmt w:val="lowerRoman"/>
      <w:lvlText w:val="%6."/>
      <w:lvlJc w:val="right"/>
      <w:pPr>
        <w:ind w:left="5378" w:hanging="180"/>
      </w:pPr>
    </w:lvl>
    <w:lvl w:ilvl="6" w:tplc="2C0A000F" w:tentative="1">
      <w:start w:val="1"/>
      <w:numFmt w:val="decimal"/>
      <w:lvlText w:val="%7."/>
      <w:lvlJc w:val="left"/>
      <w:pPr>
        <w:ind w:left="6098" w:hanging="360"/>
      </w:pPr>
    </w:lvl>
    <w:lvl w:ilvl="7" w:tplc="2C0A0019" w:tentative="1">
      <w:start w:val="1"/>
      <w:numFmt w:val="lowerLetter"/>
      <w:lvlText w:val="%8."/>
      <w:lvlJc w:val="left"/>
      <w:pPr>
        <w:ind w:left="6818" w:hanging="360"/>
      </w:pPr>
    </w:lvl>
    <w:lvl w:ilvl="8" w:tplc="2C0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>
    <w:nsid w:val="222B1170"/>
    <w:multiLevelType w:val="hybridMultilevel"/>
    <w:tmpl w:val="527835E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010346"/>
    <w:multiLevelType w:val="hybridMultilevel"/>
    <w:tmpl w:val="3E04A58E"/>
    <w:lvl w:ilvl="0" w:tplc="A866C08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3F3615"/>
    <w:multiLevelType w:val="hybridMultilevel"/>
    <w:tmpl w:val="AAF4CE38"/>
    <w:lvl w:ilvl="0" w:tplc="2C0A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7D0AD3"/>
    <w:multiLevelType w:val="hybridMultilevel"/>
    <w:tmpl w:val="34A64A5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D1341B"/>
    <w:multiLevelType w:val="hybridMultilevel"/>
    <w:tmpl w:val="3BEC608C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48021E3"/>
    <w:multiLevelType w:val="hybridMultilevel"/>
    <w:tmpl w:val="30F2FC28"/>
    <w:lvl w:ilvl="0" w:tplc="4E2A1DC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FC0716"/>
    <w:multiLevelType w:val="hybridMultilevel"/>
    <w:tmpl w:val="FDC0511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F76490E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243EC236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894061"/>
    <w:multiLevelType w:val="hybridMultilevel"/>
    <w:tmpl w:val="73224FE4"/>
    <w:lvl w:ilvl="0" w:tplc="2794E44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DC2865"/>
    <w:multiLevelType w:val="hybridMultilevel"/>
    <w:tmpl w:val="7EF29218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6243F8"/>
    <w:multiLevelType w:val="hybridMultilevel"/>
    <w:tmpl w:val="143A49DA"/>
    <w:lvl w:ilvl="0" w:tplc="ABD6DEE4">
      <w:start w:val="1"/>
      <w:numFmt w:val="lowerLetter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>
      <w:start w:val="1"/>
      <w:numFmt w:val="lowerLetter"/>
      <w:lvlText w:val="%5."/>
      <w:lvlJc w:val="left"/>
      <w:pPr>
        <w:ind w:left="3600" w:hanging="360"/>
      </w:pPr>
    </w:lvl>
    <w:lvl w:ilvl="5" w:tplc="2C0A001B">
      <w:start w:val="1"/>
      <w:numFmt w:val="lowerRoman"/>
      <w:lvlText w:val="%6."/>
      <w:lvlJc w:val="right"/>
      <w:pPr>
        <w:ind w:left="4320" w:hanging="180"/>
      </w:pPr>
    </w:lvl>
    <w:lvl w:ilvl="6" w:tplc="2C0A000F">
      <w:start w:val="1"/>
      <w:numFmt w:val="decimal"/>
      <w:lvlText w:val="%7."/>
      <w:lvlJc w:val="left"/>
      <w:pPr>
        <w:ind w:left="5040" w:hanging="360"/>
      </w:pPr>
    </w:lvl>
    <w:lvl w:ilvl="7" w:tplc="2C0A0019">
      <w:start w:val="1"/>
      <w:numFmt w:val="lowerLetter"/>
      <w:lvlText w:val="%8."/>
      <w:lvlJc w:val="left"/>
      <w:pPr>
        <w:ind w:left="5760" w:hanging="360"/>
      </w:pPr>
    </w:lvl>
    <w:lvl w:ilvl="8" w:tplc="2C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C333F1"/>
    <w:multiLevelType w:val="hybridMultilevel"/>
    <w:tmpl w:val="4A88A946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F7E82B4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70114D"/>
    <w:multiLevelType w:val="hybridMultilevel"/>
    <w:tmpl w:val="B950E89E"/>
    <w:lvl w:ilvl="0" w:tplc="2C0A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506" w:hanging="360"/>
      </w:pPr>
    </w:lvl>
    <w:lvl w:ilvl="2" w:tplc="2C0A001B" w:tentative="1">
      <w:start w:val="1"/>
      <w:numFmt w:val="lowerRoman"/>
      <w:lvlText w:val="%3."/>
      <w:lvlJc w:val="right"/>
      <w:pPr>
        <w:ind w:left="2226" w:hanging="180"/>
      </w:pPr>
    </w:lvl>
    <w:lvl w:ilvl="3" w:tplc="2C0A000F" w:tentative="1">
      <w:start w:val="1"/>
      <w:numFmt w:val="decimal"/>
      <w:lvlText w:val="%4."/>
      <w:lvlJc w:val="left"/>
      <w:pPr>
        <w:ind w:left="2946" w:hanging="360"/>
      </w:pPr>
    </w:lvl>
    <w:lvl w:ilvl="4" w:tplc="2C0A0019" w:tentative="1">
      <w:start w:val="1"/>
      <w:numFmt w:val="lowerLetter"/>
      <w:lvlText w:val="%5."/>
      <w:lvlJc w:val="left"/>
      <w:pPr>
        <w:ind w:left="3666" w:hanging="360"/>
      </w:pPr>
    </w:lvl>
    <w:lvl w:ilvl="5" w:tplc="2C0A001B" w:tentative="1">
      <w:start w:val="1"/>
      <w:numFmt w:val="lowerRoman"/>
      <w:lvlText w:val="%6."/>
      <w:lvlJc w:val="right"/>
      <w:pPr>
        <w:ind w:left="4386" w:hanging="180"/>
      </w:pPr>
    </w:lvl>
    <w:lvl w:ilvl="6" w:tplc="2C0A000F" w:tentative="1">
      <w:start w:val="1"/>
      <w:numFmt w:val="decimal"/>
      <w:lvlText w:val="%7."/>
      <w:lvlJc w:val="left"/>
      <w:pPr>
        <w:ind w:left="5106" w:hanging="360"/>
      </w:pPr>
    </w:lvl>
    <w:lvl w:ilvl="7" w:tplc="2C0A0019" w:tentative="1">
      <w:start w:val="1"/>
      <w:numFmt w:val="lowerLetter"/>
      <w:lvlText w:val="%8."/>
      <w:lvlJc w:val="left"/>
      <w:pPr>
        <w:ind w:left="5826" w:hanging="360"/>
      </w:pPr>
    </w:lvl>
    <w:lvl w:ilvl="8" w:tplc="2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2293FA2"/>
    <w:multiLevelType w:val="hybridMultilevel"/>
    <w:tmpl w:val="CD7C84C4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A5584F"/>
    <w:multiLevelType w:val="hybridMultilevel"/>
    <w:tmpl w:val="223014FC"/>
    <w:lvl w:ilvl="0" w:tplc="57FE1D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2A7FFE"/>
    <w:multiLevelType w:val="hybridMultilevel"/>
    <w:tmpl w:val="971C859C"/>
    <w:lvl w:ilvl="0" w:tplc="2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317B2C"/>
    <w:multiLevelType w:val="hybridMultilevel"/>
    <w:tmpl w:val="8C505040"/>
    <w:lvl w:ilvl="0" w:tplc="2794E44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705D9D"/>
    <w:multiLevelType w:val="hybridMultilevel"/>
    <w:tmpl w:val="1BEC805A"/>
    <w:lvl w:ilvl="0" w:tplc="8A3CB494">
      <w:start w:val="2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4DB7C76"/>
    <w:multiLevelType w:val="hybridMultilevel"/>
    <w:tmpl w:val="05D2A23C"/>
    <w:lvl w:ilvl="0" w:tplc="FBE0704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486F3D"/>
    <w:multiLevelType w:val="hybridMultilevel"/>
    <w:tmpl w:val="93CC9534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81679F"/>
    <w:multiLevelType w:val="hybridMultilevel"/>
    <w:tmpl w:val="20E0BD44"/>
    <w:lvl w:ilvl="0" w:tplc="1BA600E8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B023F5"/>
    <w:multiLevelType w:val="hybridMultilevel"/>
    <w:tmpl w:val="7DFA5CB6"/>
    <w:lvl w:ilvl="0" w:tplc="EF7617B2">
      <w:start w:val="1"/>
      <w:numFmt w:val="lowerLetter"/>
      <w:lvlText w:val="%1)"/>
      <w:lvlJc w:val="left"/>
      <w:pPr>
        <w:tabs>
          <w:tab w:val="num" w:pos="460"/>
        </w:tabs>
        <w:ind w:left="4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180"/>
        </w:tabs>
        <w:ind w:left="11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620"/>
        </w:tabs>
        <w:ind w:left="26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40"/>
        </w:tabs>
        <w:ind w:left="33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60"/>
        </w:tabs>
        <w:ind w:left="40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80"/>
        </w:tabs>
        <w:ind w:left="47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00"/>
        </w:tabs>
        <w:ind w:left="55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220"/>
        </w:tabs>
        <w:ind w:left="6220" w:hanging="180"/>
      </w:pPr>
    </w:lvl>
  </w:abstractNum>
  <w:abstractNum w:abstractNumId="29">
    <w:nsid w:val="7DD36821"/>
    <w:multiLevelType w:val="hybridMultilevel"/>
    <w:tmpl w:val="ED427C5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8781BD6">
      <w:start w:val="1"/>
      <w:numFmt w:val="lowerLetter"/>
      <w:lvlText w:val="%2)"/>
      <w:lvlJc w:val="left"/>
      <w:pPr>
        <w:ind w:left="360" w:hanging="360"/>
      </w:pPr>
      <w:rPr>
        <w:rFonts w:ascii="Arial" w:eastAsia="Times New Roman" w:hAnsi="Arial" w:cs="Arial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3"/>
  </w:num>
  <w:num w:numId="5">
    <w:abstractNumId w:val="6"/>
  </w:num>
  <w:num w:numId="6">
    <w:abstractNumId w:val="7"/>
  </w:num>
  <w:num w:numId="7">
    <w:abstractNumId w:val="21"/>
  </w:num>
  <w:num w:numId="8">
    <w:abstractNumId w:val="25"/>
  </w:num>
  <w:num w:numId="9">
    <w:abstractNumId w:val="12"/>
  </w:num>
  <w:num w:numId="10">
    <w:abstractNumId w:val="9"/>
  </w:num>
  <w:num w:numId="11">
    <w:abstractNumId w:val="22"/>
  </w:num>
  <w:num w:numId="12">
    <w:abstractNumId w:val="11"/>
  </w:num>
  <w:num w:numId="13">
    <w:abstractNumId w:val="15"/>
  </w:num>
  <w:num w:numId="14">
    <w:abstractNumId w:val="24"/>
  </w:num>
  <w:num w:numId="15">
    <w:abstractNumId w:val="3"/>
  </w:num>
  <w:num w:numId="16">
    <w:abstractNumId w:val="18"/>
  </w:num>
  <w:num w:numId="17">
    <w:abstractNumId w:val="14"/>
  </w:num>
  <w:num w:numId="18">
    <w:abstractNumId w:val="27"/>
  </w:num>
  <w:num w:numId="19">
    <w:abstractNumId w:val="4"/>
  </w:num>
  <w:num w:numId="20">
    <w:abstractNumId w:val="29"/>
  </w:num>
  <w:num w:numId="21">
    <w:abstractNumId w:val="8"/>
  </w:num>
  <w:num w:numId="22">
    <w:abstractNumId w:val="28"/>
  </w:num>
  <w:num w:numId="23">
    <w:abstractNumId w:val="16"/>
  </w:num>
  <w:num w:numId="24">
    <w:abstractNumId w:val="23"/>
  </w:num>
  <w:num w:numId="25">
    <w:abstractNumId w:val="26"/>
  </w:num>
  <w:num w:numId="26">
    <w:abstractNumId w:val="5"/>
  </w:num>
  <w:num w:numId="27">
    <w:abstractNumId w:val="10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198"/>
    <w:rsid w:val="000034ED"/>
    <w:rsid w:val="00021709"/>
    <w:rsid w:val="00026BAC"/>
    <w:rsid w:val="000334EA"/>
    <w:rsid w:val="00045DEB"/>
    <w:rsid w:val="0005121A"/>
    <w:rsid w:val="00064069"/>
    <w:rsid w:val="0006659E"/>
    <w:rsid w:val="000738BA"/>
    <w:rsid w:val="00094DAF"/>
    <w:rsid w:val="00097824"/>
    <w:rsid w:val="000A7E97"/>
    <w:rsid w:val="000B3A82"/>
    <w:rsid w:val="000C09B4"/>
    <w:rsid w:val="000C1216"/>
    <w:rsid w:val="000C3F59"/>
    <w:rsid w:val="000D552A"/>
    <w:rsid w:val="000F477D"/>
    <w:rsid w:val="00103B6F"/>
    <w:rsid w:val="00106EC4"/>
    <w:rsid w:val="001220CE"/>
    <w:rsid w:val="001462A2"/>
    <w:rsid w:val="0015306E"/>
    <w:rsid w:val="00166714"/>
    <w:rsid w:val="00190DAB"/>
    <w:rsid w:val="001911BC"/>
    <w:rsid w:val="001927E0"/>
    <w:rsid w:val="00193032"/>
    <w:rsid w:val="001975C6"/>
    <w:rsid w:val="001A69C8"/>
    <w:rsid w:val="001B7C65"/>
    <w:rsid w:val="001E2406"/>
    <w:rsid w:val="001E767E"/>
    <w:rsid w:val="00202A89"/>
    <w:rsid w:val="00222F69"/>
    <w:rsid w:val="00224E8D"/>
    <w:rsid w:val="00235329"/>
    <w:rsid w:val="0026709F"/>
    <w:rsid w:val="00284071"/>
    <w:rsid w:val="002860C0"/>
    <w:rsid w:val="00294A52"/>
    <w:rsid w:val="00334A0F"/>
    <w:rsid w:val="003548FC"/>
    <w:rsid w:val="00366651"/>
    <w:rsid w:val="0038017F"/>
    <w:rsid w:val="00390DF1"/>
    <w:rsid w:val="003B007D"/>
    <w:rsid w:val="003E46E6"/>
    <w:rsid w:val="00400CC3"/>
    <w:rsid w:val="00400DC9"/>
    <w:rsid w:val="004102BB"/>
    <w:rsid w:val="00425D2E"/>
    <w:rsid w:val="004454BE"/>
    <w:rsid w:val="0044638B"/>
    <w:rsid w:val="00455327"/>
    <w:rsid w:val="00457728"/>
    <w:rsid w:val="00457D60"/>
    <w:rsid w:val="0046263A"/>
    <w:rsid w:val="00475B34"/>
    <w:rsid w:val="004B56FA"/>
    <w:rsid w:val="004F144C"/>
    <w:rsid w:val="004F1854"/>
    <w:rsid w:val="005069BC"/>
    <w:rsid w:val="00506C47"/>
    <w:rsid w:val="00511975"/>
    <w:rsid w:val="00512393"/>
    <w:rsid w:val="00534AD7"/>
    <w:rsid w:val="00541933"/>
    <w:rsid w:val="0054479B"/>
    <w:rsid w:val="00544994"/>
    <w:rsid w:val="005530BA"/>
    <w:rsid w:val="00553B61"/>
    <w:rsid w:val="00556241"/>
    <w:rsid w:val="005849DE"/>
    <w:rsid w:val="00590FDD"/>
    <w:rsid w:val="00593076"/>
    <w:rsid w:val="005A019D"/>
    <w:rsid w:val="005A646A"/>
    <w:rsid w:val="005A69A0"/>
    <w:rsid w:val="005C3704"/>
    <w:rsid w:val="005C7793"/>
    <w:rsid w:val="005E73C9"/>
    <w:rsid w:val="005F1CA5"/>
    <w:rsid w:val="005F3007"/>
    <w:rsid w:val="00601989"/>
    <w:rsid w:val="00603045"/>
    <w:rsid w:val="00612085"/>
    <w:rsid w:val="0061799F"/>
    <w:rsid w:val="00617E6D"/>
    <w:rsid w:val="00620BA3"/>
    <w:rsid w:val="00634BD3"/>
    <w:rsid w:val="00646498"/>
    <w:rsid w:val="0066771C"/>
    <w:rsid w:val="0067282F"/>
    <w:rsid w:val="00672B43"/>
    <w:rsid w:val="0068037B"/>
    <w:rsid w:val="006935AB"/>
    <w:rsid w:val="006A01E6"/>
    <w:rsid w:val="006A273C"/>
    <w:rsid w:val="006B665F"/>
    <w:rsid w:val="006B6F88"/>
    <w:rsid w:val="006D28B7"/>
    <w:rsid w:val="006E3AAD"/>
    <w:rsid w:val="00701385"/>
    <w:rsid w:val="00701947"/>
    <w:rsid w:val="007023E1"/>
    <w:rsid w:val="00722DA5"/>
    <w:rsid w:val="007420BB"/>
    <w:rsid w:val="007438E2"/>
    <w:rsid w:val="00751617"/>
    <w:rsid w:val="00751D77"/>
    <w:rsid w:val="00755655"/>
    <w:rsid w:val="00787C26"/>
    <w:rsid w:val="007A121E"/>
    <w:rsid w:val="007B15CB"/>
    <w:rsid w:val="007B7557"/>
    <w:rsid w:val="007B771B"/>
    <w:rsid w:val="007D325F"/>
    <w:rsid w:val="007D43EE"/>
    <w:rsid w:val="007E491F"/>
    <w:rsid w:val="007E5C52"/>
    <w:rsid w:val="00803401"/>
    <w:rsid w:val="00821644"/>
    <w:rsid w:val="0083278E"/>
    <w:rsid w:val="008350F3"/>
    <w:rsid w:val="00835701"/>
    <w:rsid w:val="0085213A"/>
    <w:rsid w:val="00854198"/>
    <w:rsid w:val="0085517D"/>
    <w:rsid w:val="0086115A"/>
    <w:rsid w:val="008723CB"/>
    <w:rsid w:val="0088147E"/>
    <w:rsid w:val="008A195D"/>
    <w:rsid w:val="008B2C11"/>
    <w:rsid w:val="008D11F0"/>
    <w:rsid w:val="008D157F"/>
    <w:rsid w:val="008E13E2"/>
    <w:rsid w:val="00900DE1"/>
    <w:rsid w:val="00923507"/>
    <w:rsid w:val="00940551"/>
    <w:rsid w:val="00967F72"/>
    <w:rsid w:val="009711E0"/>
    <w:rsid w:val="00972A42"/>
    <w:rsid w:val="00974FD6"/>
    <w:rsid w:val="00995DDE"/>
    <w:rsid w:val="009A459F"/>
    <w:rsid w:val="009B0319"/>
    <w:rsid w:val="009B2A8A"/>
    <w:rsid w:val="009C2D33"/>
    <w:rsid w:val="009C517B"/>
    <w:rsid w:val="009C7F78"/>
    <w:rsid w:val="009D245C"/>
    <w:rsid w:val="009D6E7B"/>
    <w:rsid w:val="009E66CA"/>
    <w:rsid w:val="00A150A6"/>
    <w:rsid w:val="00A2759D"/>
    <w:rsid w:val="00A31676"/>
    <w:rsid w:val="00A31F8F"/>
    <w:rsid w:val="00A32031"/>
    <w:rsid w:val="00A347F2"/>
    <w:rsid w:val="00A62783"/>
    <w:rsid w:val="00A76310"/>
    <w:rsid w:val="00A9108B"/>
    <w:rsid w:val="00AA26C9"/>
    <w:rsid w:val="00AD4BA0"/>
    <w:rsid w:val="00AE1820"/>
    <w:rsid w:val="00AE2ABF"/>
    <w:rsid w:val="00AE6295"/>
    <w:rsid w:val="00B25018"/>
    <w:rsid w:val="00B30331"/>
    <w:rsid w:val="00B34162"/>
    <w:rsid w:val="00B470A4"/>
    <w:rsid w:val="00B52A80"/>
    <w:rsid w:val="00B55C5F"/>
    <w:rsid w:val="00B63A4C"/>
    <w:rsid w:val="00B701E9"/>
    <w:rsid w:val="00B82708"/>
    <w:rsid w:val="00B841BE"/>
    <w:rsid w:val="00BF128E"/>
    <w:rsid w:val="00C0564C"/>
    <w:rsid w:val="00C24E02"/>
    <w:rsid w:val="00C33745"/>
    <w:rsid w:val="00C438D7"/>
    <w:rsid w:val="00C57D54"/>
    <w:rsid w:val="00C678DA"/>
    <w:rsid w:val="00C71002"/>
    <w:rsid w:val="00C724C6"/>
    <w:rsid w:val="00C81B5D"/>
    <w:rsid w:val="00C82E06"/>
    <w:rsid w:val="00C93B62"/>
    <w:rsid w:val="00C9580F"/>
    <w:rsid w:val="00CA36CE"/>
    <w:rsid w:val="00CA7147"/>
    <w:rsid w:val="00CB56A3"/>
    <w:rsid w:val="00CC7D77"/>
    <w:rsid w:val="00CD19F7"/>
    <w:rsid w:val="00CD649A"/>
    <w:rsid w:val="00CE04DE"/>
    <w:rsid w:val="00CE2410"/>
    <w:rsid w:val="00CE649B"/>
    <w:rsid w:val="00D11C6B"/>
    <w:rsid w:val="00D4116F"/>
    <w:rsid w:val="00D92123"/>
    <w:rsid w:val="00DA3CA7"/>
    <w:rsid w:val="00DC4C03"/>
    <w:rsid w:val="00DC62AF"/>
    <w:rsid w:val="00E00E47"/>
    <w:rsid w:val="00E07A4D"/>
    <w:rsid w:val="00E17BCC"/>
    <w:rsid w:val="00E42D19"/>
    <w:rsid w:val="00E72D5C"/>
    <w:rsid w:val="00E770BB"/>
    <w:rsid w:val="00E9689F"/>
    <w:rsid w:val="00E97831"/>
    <w:rsid w:val="00EA2A00"/>
    <w:rsid w:val="00EA71BE"/>
    <w:rsid w:val="00EC0DAB"/>
    <w:rsid w:val="00ED1021"/>
    <w:rsid w:val="00ED1AA5"/>
    <w:rsid w:val="00F01738"/>
    <w:rsid w:val="00F121D5"/>
    <w:rsid w:val="00F175D4"/>
    <w:rsid w:val="00F27791"/>
    <w:rsid w:val="00F315BE"/>
    <w:rsid w:val="00F515BD"/>
    <w:rsid w:val="00F7433D"/>
    <w:rsid w:val="00F7533F"/>
    <w:rsid w:val="00F82270"/>
    <w:rsid w:val="00F9000A"/>
    <w:rsid w:val="00F90D85"/>
    <w:rsid w:val="00F96F1A"/>
    <w:rsid w:val="00FA0637"/>
    <w:rsid w:val="00FA65D0"/>
    <w:rsid w:val="00FC330A"/>
    <w:rsid w:val="00FD64D8"/>
    <w:rsid w:val="00FD6AB8"/>
    <w:rsid w:val="00FE1E53"/>
    <w:rsid w:val="00FE2AC2"/>
    <w:rsid w:val="00FF3672"/>
    <w:rsid w:val="00FF6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17D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Ttulo1">
    <w:name w:val="heading 1"/>
    <w:basedOn w:val="Normal"/>
    <w:next w:val="Normal"/>
    <w:qFormat/>
    <w:rsid w:val="0085517D"/>
    <w:pPr>
      <w:keepNext/>
      <w:keepLines/>
      <w:tabs>
        <w:tab w:val="num" w:pos="432"/>
      </w:tabs>
      <w:spacing w:before="480" w:after="0"/>
      <w:ind w:left="432" w:hanging="432"/>
      <w:outlineLvl w:val="0"/>
    </w:pPr>
    <w:rPr>
      <w:rFonts w:ascii="Cambria" w:hAnsi="Cambria"/>
      <w:b/>
      <w:bCs/>
      <w:color w:val="000000"/>
      <w:sz w:val="28"/>
      <w:szCs w:val="28"/>
    </w:rPr>
  </w:style>
  <w:style w:type="paragraph" w:styleId="Ttulo2">
    <w:name w:val="heading 2"/>
    <w:basedOn w:val="Normal"/>
    <w:next w:val="Normal"/>
    <w:qFormat/>
    <w:rsid w:val="0085517D"/>
    <w:pPr>
      <w:keepNext/>
      <w:tabs>
        <w:tab w:val="num" w:pos="576"/>
      </w:tabs>
      <w:ind w:left="576" w:hanging="576"/>
      <w:jc w:val="center"/>
      <w:outlineLvl w:val="1"/>
    </w:pPr>
    <w:rPr>
      <w:rFonts w:ascii="Arial" w:hAnsi="Arial" w:cs="Arial"/>
      <w:i/>
      <w:iCs/>
    </w:rPr>
  </w:style>
  <w:style w:type="paragraph" w:styleId="Ttulo3">
    <w:name w:val="heading 3"/>
    <w:basedOn w:val="Normal"/>
    <w:next w:val="Normal"/>
    <w:qFormat/>
    <w:rsid w:val="0085517D"/>
    <w:pPr>
      <w:keepNext/>
      <w:tabs>
        <w:tab w:val="num" w:pos="720"/>
      </w:tabs>
      <w:ind w:left="720" w:hanging="720"/>
      <w:jc w:val="both"/>
      <w:outlineLvl w:val="2"/>
    </w:pPr>
    <w:rPr>
      <w:rFonts w:ascii="Arial" w:hAnsi="Arial" w:cs="Arial"/>
      <w:i/>
      <w:iCs/>
    </w:rPr>
  </w:style>
  <w:style w:type="paragraph" w:styleId="Ttulo4">
    <w:name w:val="heading 4"/>
    <w:basedOn w:val="Normal"/>
    <w:next w:val="Normal"/>
    <w:qFormat/>
    <w:rsid w:val="0085517D"/>
    <w:pPr>
      <w:keepNext/>
      <w:pBdr>
        <w:bottom w:val="single" w:sz="4" w:space="1" w:color="000000"/>
      </w:pBdr>
      <w:tabs>
        <w:tab w:val="num" w:pos="864"/>
      </w:tabs>
      <w:ind w:left="864" w:hanging="864"/>
      <w:outlineLvl w:val="3"/>
    </w:pPr>
    <w:rPr>
      <w:rFonts w:ascii="Arial" w:hAnsi="Arial" w:cs="Arial"/>
      <w:b/>
      <w:bCs/>
      <w:sz w:val="28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sid w:val="0085517D"/>
    <w:rPr>
      <w:rFonts w:ascii="Arial" w:hAnsi="Arial" w:cs="Arial"/>
    </w:rPr>
  </w:style>
  <w:style w:type="character" w:customStyle="1" w:styleId="WW8Num2z0">
    <w:name w:val="WW8Num2z0"/>
    <w:rsid w:val="0085517D"/>
    <w:rPr>
      <w:rFonts w:ascii="Times New Roman" w:hAnsi="Times New Roman" w:cs="Times New Roman"/>
    </w:rPr>
  </w:style>
  <w:style w:type="character" w:customStyle="1" w:styleId="WW8Num2z1">
    <w:name w:val="WW8Num2z1"/>
    <w:rsid w:val="0085517D"/>
    <w:rPr>
      <w:rFonts w:ascii="Times New Roman" w:eastAsia="Times New Roman" w:hAnsi="Times New Roman" w:cs="Times New Roman"/>
      <w:sz w:val="16"/>
      <w:szCs w:val="16"/>
    </w:rPr>
  </w:style>
  <w:style w:type="character" w:customStyle="1" w:styleId="WW8Num3z0">
    <w:name w:val="WW8Num3z0"/>
    <w:rsid w:val="0085517D"/>
    <w:rPr>
      <w:rFonts w:ascii="Symbol" w:hAnsi="Symbol" w:cs="Times New Roman"/>
    </w:rPr>
  </w:style>
  <w:style w:type="character" w:customStyle="1" w:styleId="WW8Num3z1">
    <w:name w:val="WW8Num3z1"/>
    <w:rsid w:val="0085517D"/>
    <w:rPr>
      <w:rFonts w:ascii="Courier New" w:hAnsi="Courier New" w:cs="Courier New"/>
    </w:rPr>
  </w:style>
  <w:style w:type="character" w:customStyle="1" w:styleId="WW8Num3z2">
    <w:name w:val="WW8Num3z2"/>
    <w:rsid w:val="0085517D"/>
    <w:rPr>
      <w:rFonts w:ascii="Wingdings" w:hAnsi="Wingdings" w:cs="Times New Roman"/>
    </w:rPr>
  </w:style>
  <w:style w:type="character" w:customStyle="1" w:styleId="WW8Num4z0">
    <w:name w:val="WW8Num4z0"/>
    <w:rsid w:val="0085517D"/>
    <w:rPr>
      <w:rFonts w:ascii="Times New Roman" w:eastAsia="Times New Roman" w:hAnsi="Times New Roman"/>
    </w:rPr>
  </w:style>
  <w:style w:type="character" w:customStyle="1" w:styleId="WW8Num4z1">
    <w:name w:val="WW8Num4z1"/>
    <w:rsid w:val="0085517D"/>
    <w:rPr>
      <w:rFonts w:ascii="Courier New" w:hAnsi="Courier New" w:cs="Courier New"/>
    </w:rPr>
  </w:style>
  <w:style w:type="character" w:customStyle="1" w:styleId="WW8Num4z2">
    <w:name w:val="WW8Num4z2"/>
    <w:rsid w:val="0085517D"/>
    <w:rPr>
      <w:rFonts w:ascii="Wingdings" w:hAnsi="Wingdings" w:cs="Times New Roman"/>
    </w:rPr>
  </w:style>
  <w:style w:type="character" w:customStyle="1" w:styleId="WW8Num4z3">
    <w:name w:val="WW8Num4z3"/>
    <w:rsid w:val="0085517D"/>
    <w:rPr>
      <w:rFonts w:ascii="Symbol" w:hAnsi="Symbol" w:cs="Times New Roman"/>
    </w:rPr>
  </w:style>
  <w:style w:type="character" w:customStyle="1" w:styleId="WW8Num5z0">
    <w:name w:val="WW8Num5z0"/>
    <w:rsid w:val="0085517D"/>
    <w:rPr>
      <w:rFonts w:ascii="Arial" w:eastAsia="Times New Roman" w:hAnsi="Arial" w:cs="Arial"/>
    </w:rPr>
  </w:style>
  <w:style w:type="character" w:customStyle="1" w:styleId="WW8Num5z1">
    <w:name w:val="WW8Num5z1"/>
    <w:rsid w:val="0085517D"/>
    <w:rPr>
      <w:rFonts w:ascii="Courier New" w:hAnsi="Courier New" w:cs="Courier New"/>
    </w:rPr>
  </w:style>
  <w:style w:type="character" w:customStyle="1" w:styleId="WW8Num5z2">
    <w:name w:val="WW8Num5z2"/>
    <w:rsid w:val="0085517D"/>
    <w:rPr>
      <w:rFonts w:ascii="Wingdings" w:hAnsi="Wingdings"/>
    </w:rPr>
  </w:style>
  <w:style w:type="character" w:customStyle="1" w:styleId="WW8Num5z3">
    <w:name w:val="WW8Num5z3"/>
    <w:rsid w:val="0085517D"/>
    <w:rPr>
      <w:rFonts w:ascii="Symbol" w:hAnsi="Symbol"/>
    </w:rPr>
  </w:style>
  <w:style w:type="character" w:customStyle="1" w:styleId="WW8Num6z0">
    <w:name w:val="WW8Num6z0"/>
    <w:rsid w:val="0085517D"/>
    <w:rPr>
      <w:rFonts w:ascii="Times New Roman" w:hAnsi="Times New Roman" w:cs="Times New Roman"/>
    </w:rPr>
  </w:style>
  <w:style w:type="character" w:customStyle="1" w:styleId="WW8Num7z0">
    <w:name w:val="WW8Num7z0"/>
    <w:rsid w:val="0085517D"/>
    <w:rPr>
      <w:rFonts w:ascii="Times New Roman" w:hAnsi="Times New Roman" w:cs="Times New Roman"/>
    </w:rPr>
  </w:style>
  <w:style w:type="character" w:customStyle="1" w:styleId="WW8Num8z0">
    <w:name w:val="WW8Num8z0"/>
    <w:rsid w:val="0085517D"/>
    <w:rPr>
      <w:rFonts w:ascii="Symbol" w:hAnsi="Symbol" w:cs="Times New Roman"/>
    </w:rPr>
  </w:style>
  <w:style w:type="character" w:customStyle="1" w:styleId="WW8Num8z1">
    <w:name w:val="WW8Num8z1"/>
    <w:rsid w:val="0085517D"/>
    <w:rPr>
      <w:rFonts w:ascii="Courier New" w:hAnsi="Courier New" w:cs="Courier New"/>
    </w:rPr>
  </w:style>
  <w:style w:type="character" w:customStyle="1" w:styleId="WW8Num8z2">
    <w:name w:val="WW8Num8z2"/>
    <w:rsid w:val="0085517D"/>
    <w:rPr>
      <w:rFonts w:ascii="Wingdings" w:hAnsi="Wingdings" w:cs="Times New Roman"/>
    </w:rPr>
  </w:style>
  <w:style w:type="character" w:customStyle="1" w:styleId="WW8Num9z0">
    <w:name w:val="WW8Num9z0"/>
    <w:rsid w:val="0085517D"/>
    <w:rPr>
      <w:rFonts w:ascii="Wingdings" w:hAnsi="Wingdings" w:cs="Times New Roman"/>
      <w:sz w:val="16"/>
    </w:rPr>
  </w:style>
  <w:style w:type="character" w:customStyle="1" w:styleId="WW8Num9z1">
    <w:name w:val="WW8Num9z1"/>
    <w:rsid w:val="0085517D"/>
    <w:rPr>
      <w:rFonts w:ascii="Courier New" w:hAnsi="Courier New" w:cs="Courier New"/>
    </w:rPr>
  </w:style>
  <w:style w:type="character" w:customStyle="1" w:styleId="WW8Num9z2">
    <w:name w:val="WW8Num9z2"/>
    <w:rsid w:val="0085517D"/>
    <w:rPr>
      <w:rFonts w:ascii="Wingdings" w:hAnsi="Wingdings" w:cs="Times New Roman"/>
    </w:rPr>
  </w:style>
  <w:style w:type="character" w:customStyle="1" w:styleId="WW8Num9z3">
    <w:name w:val="WW8Num9z3"/>
    <w:rsid w:val="0085517D"/>
    <w:rPr>
      <w:rFonts w:ascii="Symbol" w:hAnsi="Symbol" w:cs="Times New Roman"/>
    </w:rPr>
  </w:style>
  <w:style w:type="character" w:customStyle="1" w:styleId="WW8Num10z0">
    <w:name w:val="WW8Num10z0"/>
    <w:rsid w:val="0085517D"/>
    <w:rPr>
      <w:rFonts w:ascii="Wingdings" w:hAnsi="Wingdings" w:cs="Times New Roman"/>
      <w:sz w:val="16"/>
    </w:rPr>
  </w:style>
  <w:style w:type="character" w:customStyle="1" w:styleId="WW8Num10z1">
    <w:name w:val="WW8Num10z1"/>
    <w:rsid w:val="0085517D"/>
    <w:rPr>
      <w:rFonts w:ascii="Courier New" w:hAnsi="Courier New" w:cs="Courier New"/>
    </w:rPr>
  </w:style>
  <w:style w:type="character" w:customStyle="1" w:styleId="WW8Num10z2">
    <w:name w:val="WW8Num10z2"/>
    <w:rsid w:val="0085517D"/>
    <w:rPr>
      <w:rFonts w:ascii="Wingdings" w:hAnsi="Wingdings" w:cs="Times New Roman"/>
    </w:rPr>
  </w:style>
  <w:style w:type="character" w:customStyle="1" w:styleId="WW8Num10z3">
    <w:name w:val="WW8Num10z3"/>
    <w:rsid w:val="0085517D"/>
    <w:rPr>
      <w:rFonts w:ascii="Symbol" w:hAnsi="Symbol" w:cs="Times New Roman"/>
    </w:rPr>
  </w:style>
  <w:style w:type="character" w:customStyle="1" w:styleId="WW8Num11z0">
    <w:name w:val="WW8Num11z0"/>
    <w:rsid w:val="0085517D"/>
    <w:rPr>
      <w:rFonts w:ascii="Wingdings" w:hAnsi="Wingdings" w:cs="Times New Roman"/>
      <w:sz w:val="16"/>
    </w:rPr>
  </w:style>
  <w:style w:type="character" w:customStyle="1" w:styleId="WW8Num11z1">
    <w:name w:val="WW8Num11z1"/>
    <w:rsid w:val="0085517D"/>
    <w:rPr>
      <w:rFonts w:ascii="Courier New" w:hAnsi="Courier New" w:cs="Courier New"/>
    </w:rPr>
  </w:style>
  <w:style w:type="character" w:customStyle="1" w:styleId="WW8Num11z2">
    <w:name w:val="WW8Num11z2"/>
    <w:rsid w:val="0085517D"/>
    <w:rPr>
      <w:rFonts w:ascii="Wingdings" w:hAnsi="Wingdings" w:cs="Times New Roman"/>
    </w:rPr>
  </w:style>
  <w:style w:type="character" w:customStyle="1" w:styleId="WW8Num11z3">
    <w:name w:val="WW8Num11z3"/>
    <w:rsid w:val="0085517D"/>
    <w:rPr>
      <w:rFonts w:ascii="Symbol" w:hAnsi="Symbol" w:cs="Times New Roman"/>
    </w:rPr>
  </w:style>
  <w:style w:type="character" w:customStyle="1" w:styleId="WW8Num12z0">
    <w:name w:val="WW8Num12z0"/>
    <w:rsid w:val="0085517D"/>
    <w:rPr>
      <w:rFonts w:ascii="Symbol" w:hAnsi="Symbol" w:cs="Times New Roman"/>
    </w:rPr>
  </w:style>
  <w:style w:type="character" w:customStyle="1" w:styleId="WW8Num12z1">
    <w:name w:val="WW8Num12z1"/>
    <w:rsid w:val="0085517D"/>
    <w:rPr>
      <w:rFonts w:ascii="Courier New" w:hAnsi="Courier New" w:cs="Courier New"/>
    </w:rPr>
  </w:style>
  <w:style w:type="character" w:customStyle="1" w:styleId="WW8Num12z2">
    <w:name w:val="WW8Num12z2"/>
    <w:rsid w:val="0085517D"/>
    <w:rPr>
      <w:rFonts w:ascii="Wingdings" w:hAnsi="Wingdings" w:cs="Times New Roman"/>
    </w:rPr>
  </w:style>
  <w:style w:type="character" w:customStyle="1" w:styleId="WW8Num13z0">
    <w:name w:val="WW8Num13z0"/>
    <w:rsid w:val="0085517D"/>
    <w:rPr>
      <w:rFonts w:ascii="Symbol" w:hAnsi="Symbol" w:cs="Times New Roman"/>
    </w:rPr>
  </w:style>
  <w:style w:type="character" w:customStyle="1" w:styleId="WW8Num13z1">
    <w:name w:val="WW8Num13z1"/>
    <w:rsid w:val="0085517D"/>
    <w:rPr>
      <w:rFonts w:ascii="Courier New" w:hAnsi="Courier New" w:cs="Courier New"/>
    </w:rPr>
  </w:style>
  <w:style w:type="character" w:customStyle="1" w:styleId="WW8Num13z2">
    <w:name w:val="WW8Num13z2"/>
    <w:rsid w:val="0085517D"/>
    <w:rPr>
      <w:rFonts w:ascii="Wingdings" w:hAnsi="Wingdings" w:cs="Times New Roman"/>
    </w:rPr>
  </w:style>
  <w:style w:type="character" w:customStyle="1" w:styleId="Fuentedeprrafopredeter1">
    <w:name w:val="Fuente de párrafo predeter.1"/>
    <w:rsid w:val="0085517D"/>
  </w:style>
  <w:style w:type="character" w:customStyle="1" w:styleId="Heading1Char">
    <w:name w:val="Heading 1 Char"/>
    <w:rsid w:val="0085517D"/>
    <w:rPr>
      <w:rFonts w:ascii="Cambria" w:hAnsi="Cambria" w:cs="Times New Roman"/>
      <w:b/>
      <w:bCs/>
      <w:kern w:val="1"/>
      <w:sz w:val="32"/>
      <w:szCs w:val="32"/>
      <w:lang w:val="es-AR"/>
    </w:rPr>
  </w:style>
  <w:style w:type="character" w:customStyle="1" w:styleId="Heading2Char">
    <w:name w:val="Heading 2 Char"/>
    <w:rsid w:val="0085517D"/>
    <w:rPr>
      <w:rFonts w:ascii="Cambria" w:hAnsi="Cambria" w:cs="Times New Roman"/>
      <w:b/>
      <w:bCs/>
      <w:i/>
      <w:iCs/>
      <w:sz w:val="28"/>
      <w:szCs w:val="28"/>
      <w:lang w:val="es-AR"/>
    </w:rPr>
  </w:style>
  <w:style w:type="character" w:customStyle="1" w:styleId="BalloonTextChar">
    <w:name w:val="Balloon Text Char"/>
    <w:rsid w:val="0085517D"/>
    <w:rPr>
      <w:rFonts w:ascii="Tahoma" w:hAnsi="Tahoma" w:cs="Tahoma"/>
      <w:sz w:val="16"/>
      <w:szCs w:val="16"/>
    </w:rPr>
  </w:style>
  <w:style w:type="character" w:customStyle="1" w:styleId="BodyTextChar">
    <w:name w:val="Body Text Char"/>
    <w:rsid w:val="0085517D"/>
    <w:rPr>
      <w:rFonts w:ascii="Calibri" w:hAnsi="Calibri" w:cs="Calibri"/>
      <w:lang w:val="es-AR"/>
    </w:rPr>
  </w:style>
  <w:style w:type="character" w:customStyle="1" w:styleId="HeaderChar">
    <w:name w:val="Header Char"/>
    <w:rsid w:val="0085517D"/>
    <w:rPr>
      <w:rFonts w:ascii="Times New Roman" w:hAnsi="Times New Roman" w:cs="Times New Roman"/>
      <w:sz w:val="22"/>
      <w:szCs w:val="22"/>
      <w:lang w:val="es-AR"/>
    </w:rPr>
  </w:style>
  <w:style w:type="character" w:customStyle="1" w:styleId="FooterChar">
    <w:name w:val="Footer Char"/>
    <w:rsid w:val="0085517D"/>
    <w:rPr>
      <w:rFonts w:ascii="Times New Roman" w:hAnsi="Times New Roman" w:cs="Times New Roman"/>
      <w:sz w:val="22"/>
      <w:szCs w:val="22"/>
      <w:lang w:val="es-AR"/>
    </w:rPr>
  </w:style>
  <w:style w:type="character" w:customStyle="1" w:styleId="TitleChar">
    <w:name w:val="Title Char"/>
    <w:rsid w:val="0085517D"/>
    <w:rPr>
      <w:rFonts w:ascii="Cambria" w:hAnsi="Cambria" w:cs="Times New Roman"/>
      <w:b/>
      <w:bCs/>
      <w:kern w:val="1"/>
      <w:sz w:val="32"/>
      <w:szCs w:val="32"/>
      <w:lang w:val="es-AR"/>
    </w:rPr>
  </w:style>
  <w:style w:type="character" w:customStyle="1" w:styleId="PiedepginaCar">
    <w:name w:val="Pie de página Car"/>
    <w:basedOn w:val="Fuentedeprrafopredeter1"/>
    <w:rsid w:val="0085517D"/>
    <w:rPr>
      <w:rFonts w:ascii="Calibri" w:hAnsi="Calibri"/>
      <w:sz w:val="22"/>
      <w:szCs w:val="22"/>
      <w:lang w:val="es-AR"/>
    </w:rPr>
  </w:style>
  <w:style w:type="character" w:customStyle="1" w:styleId="hps">
    <w:name w:val="hps"/>
    <w:basedOn w:val="Fuentedeprrafopredeter1"/>
    <w:rsid w:val="0085517D"/>
  </w:style>
  <w:style w:type="paragraph" w:customStyle="1" w:styleId="Encabezado1">
    <w:name w:val="Encabezado1"/>
    <w:basedOn w:val="Normal"/>
    <w:next w:val="Textoindependiente"/>
    <w:rsid w:val="0085517D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xtoindependiente">
    <w:name w:val="Body Text"/>
    <w:basedOn w:val="Normal"/>
    <w:rsid w:val="0085517D"/>
    <w:pPr>
      <w:spacing w:after="0" w:line="300" w:lineRule="auto"/>
      <w:jc w:val="both"/>
    </w:pPr>
    <w:rPr>
      <w:rFonts w:ascii="Book Antiqua" w:hAnsi="Book Antiqua"/>
      <w:lang w:val="es-ES"/>
    </w:rPr>
  </w:style>
  <w:style w:type="paragraph" w:styleId="Lista">
    <w:name w:val="List"/>
    <w:basedOn w:val="Textoindependiente"/>
    <w:rsid w:val="0085517D"/>
    <w:rPr>
      <w:rFonts w:cs="Mangal"/>
    </w:rPr>
  </w:style>
  <w:style w:type="paragraph" w:customStyle="1" w:styleId="Etiqueta">
    <w:name w:val="Etiqueta"/>
    <w:basedOn w:val="Normal"/>
    <w:rsid w:val="0085517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rsid w:val="0085517D"/>
    <w:pPr>
      <w:suppressLineNumbers/>
    </w:pPr>
    <w:rPr>
      <w:rFonts w:cs="Mangal"/>
    </w:rPr>
  </w:style>
  <w:style w:type="paragraph" w:customStyle="1" w:styleId="Textodeglobo1">
    <w:name w:val="Texto de globo1"/>
    <w:basedOn w:val="Normal"/>
    <w:rsid w:val="0085517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Prrafodelista1">
    <w:name w:val="Párrafo de lista1"/>
    <w:basedOn w:val="Normal"/>
    <w:rsid w:val="0085517D"/>
    <w:pPr>
      <w:ind w:left="720"/>
    </w:pPr>
  </w:style>
  <w:style w:type="paragraph" w:styleId="Encabezado">
    <w:name w:val="header"/>
    <w:basedOn w:val="Normal"/>
    <w:rsid w:val="0085517D"/>
    <w:pPr>
      <w:tabs>
        <w:tab w:val="center" w:pos="4252"/>
        <w:tab w:val="right" w:pos="8504"/>
      </w:tabs>
      <w:spacing w:after="0" w:line="240" w:lineRule="auto"/>
    </w:pPr>
  </w:style>
  <w:style w:type="paragraph" w:styleId="Piedepgina">
    <w:name w:val="footer"/>
    <w:basedOn w:val="Normal"/>
    <w:rsid w:val="0085517D"/>
    <w:pPr>
      <w:tabs>
        <w:tab w:val="center" w:pos="4252"/>
        <w:tab w:val="right" w:pos="8504"/>
      </w:tabs>
      <w:spacing w:after="0" w:line="240" w:lineRule="auto"/>
    </w:pPr>
  </w:style>
  <w:style w:type="paragraph" w:styleId="Ttulo">
    <w:name w:val="Title"/>
    <w:basedOn w:val="Normal"/>
    <w:next w:val="Normal"/>
    <w:qFormat/>
    <w:rsid w:val="0085517D"/>
    <w:pPr>
      <w:pBdr>
        <w:bottom w:val="single" w:sz="8" w:space="4" w:color="000000"/>
      </w:pBdr>
      <w:spacing w:after="300" w:line="240" w:lineRule="auto"/>
    </w:pPr>
    <w:rPr>
      <w:rFonts w:ascii="Cambria" w:hAnsi="Cambria"/>
      <w:color w:val="000000"/>
      <w:spacing w:val="5"/>
      <w:kern w:val="1"/>
      <w:sz w:val="52"/>
      <w:szCs w:val="52"/>
    </w:rPr>
  </w:style>
  <w:style w:type="paragraph" w:styleId="Subttulo">
    <w:name w:val="Subtitle"/>
    <w:basedOn w:val="Encabezado1"/>
    <w:next w:val="Textoindependiente"/>
    <w:qFormat/>
    <w:rsid w:val="0085517D"/>
    <w:pPr>
      <w:jc w:val="center"/>
    </w:pPr>
    <w:rPr>
      <w:i/>
      <w:iCs/>
    </w:rPr>
  </w:style>
  <w:style w:type="paragraph" w:customStyle="1" w:styleId="Epgrafe1">
    <w:name w:val="Epígrafe1"/>
    <w:basedOn w:val="Normal"/>
    <w:next w:val="Normal"/>
    <w:rsid w:val="0085517D"/>
    <w:pPr>
      <w:jc w:val="center"/>
    </w:pPr>
    <w:rPr>
      <w:rFonts w:ascii="Arial" w:hAnsi="Arial" w:cs="Arial"/>
      <w:i/>
      <w:iCs/>
    </w:rPr>
  </w:style>
  <w:style w:type="paragraph" w:styleId="Prrafodelista">
    <w:name w:val="List Paragraph"/>
    <w:basedOn w:val="Normal"/>
    <w:uiPriority w:val="99"/>
    <w:qFormat/>
    <w:rsid w:val="0085517D"/>
    <w:pPr>
      <w:ind w:left="708"/>
    </w:pPr>
  </w:style>
  <w:style w:type="paragraph" w:customStyle="1" w:styleId="Default">
    <w:name w:val="Default"/>
    <w:rsid w:val="00475B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D6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649A"/>
    <w:rPr>
      <w:rFonts w:ascii="Tahoma" w:hAnsi="Tahoma" w:cs="Tahoma"/>
      <w:sz w:val="16"/>
      <w:szCs w:val="16"/>
      <w:lang w:eastAsia="ar-SA"/>
    </w:rPr>
  </w:style>
  <w:style w:type="paragraph" w:styleId="NormalWeb">
    <w:name w:val="Normal (Web)"/>
    <w:basedOn w:val="Normal"/>
    <w:rsid w:val="001E767E"/>
    <w:pPr>
      <w:suppressAutoHyphens w:val="0"/>
      <w:spacing w:after="150" w:line="360" w:lineRule="atLeast"/>
      <w:ind w:left="100"/>
    </w:pPr>
    <w:rPr>
      <w:rFonts w:ascii="Verdana" w:hAnsi="Verdana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E9783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17D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Ttulo1">
    <w:name w:val="heading 1"/>
    <w:basedOn w:val="Normal"/>
    <w:next w:val="Normal"/>
    <w:qFormat/>
    <w:rsid w:val="0085517D"/>
    <w:pPr>
      <w:keepNext/>
      <w:keepLines/>
      <w:tabs>
        <w:tab w:val="num" w:pos="432"/>
      </w:tabs>
      <w:spacing w:before="480" w:after="0"/>
      <w:ind w:left="432" w:hanging="432"/>
      <w:outlineLvl w:val="0"/>
    </w:pPr>
    <w:rPr>
      <w:rFonts w:ascii="Cambria" w:hAnsi="Cambria"/>
      <w:b/>
      <w:bCs/>
      <w:color w:val="000000"/>
      <w:sz w:val="28"/>
      <w:szCs w:val="28"/>
    </w:rPr>
  </w:style>
  <w:style w:type="paragraph" w:styleId="Ttulo2">
    <w:name w:val="heading 2"/>
    <w:basedOn w:val="Normal"/>
    <w:next w:val="Normal"/>
    <w:qFormat/>
    <w:rsid w:val="0085517D"/>
    <w:pPr>
      <w:keepNext/>
      <w:tabs>
        <w:tab w:val="num" w:pos="576"/>
      </w:tabs>
      <w:ind w:left="576" w:hanging="576"/>
      <w:jc w:val="center"/>
      <w:outlineLvl w:val="1"/>
    </w:pPr>
    <w:rPr>
      <w:rFonts w:ascii="Arial" w:hAnsi="Arial" w:cs="Arial"/>
      <w:i/>
      <w:iCs/>
    </w:rPr>
  </w:style>
  <w:style w:type="paragraph" w:styleId="Ttulo3">
    <w:name w:val="heading 3"/>
    <w:basedOn w:val="Normal"/>
    <w:next w:val="Normal"/>
    <w:qFormat/>
    <w:rsid w:val="0085517D"/>
    <w:pPr>
      <w:keepNext/>
      <w:tabs>
        <w:tab w:val="num" w:pos="720"/>
      </w:tabs>
      <w:ind w:left="720" w:hanging="720"/>
      <w:jc w:val="both"/>
      <w:outlineLvl w:val="2"/>
    </w:pPr>
    <w:rPr>
      <w:rFonts w:ascii="Arial" w:hAnsi="Arial" w:cs="Arial"/>
      <w:i/>
      <w:iCs/>
    </w:rPr>
  </w:style>
  <w:style w:type="paragraph" w:styleId="Ttulo4">
    <w:name w:val="heading 4"/>
    <w:basedOn w:val="Normal"/>
    <w:next w:val="Normal"/>
    <w:qFormat/>
    <w:rsid w:val="0085517D"/>
    <w:pPr>
      <w:keepNext/>
      <w:pBdr>
        <w:bottom w:val="single" w:sz="4" w:space="1" w:color="000000"/>
      </w:pBdr>
      <w:tabs>
        <w:tab w:val="num" w:pos="864"/>
      </w:tabs>
      <w:ind w:left="864" w:hanging="864"/>
      <w:outlineLvl w:val="3"/>
    </w:pPr>
    <w:rPr>
      <w:rFonts w:ascii="Arial" w:hAnsi="Arial" w:cs="Arial"/>
      <w:b/>
      <w:bCs/>
      <w:sz w:val="28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sid w:val="0085517D"/>
    <w:rPr>
      <w:rFonts w:ascii="Arial" w:hAnsi="Arial" w:cs="Arial"/>
    </w:rPr>
  </w:style>
  <w:style w:type="character" w:customStyle="1" w:styleId="WW8Num2z0">
    <w:name w:val="WW8Num2z0"/>
    <w:rsid w:val="0085517D"/>
    <w:rPr>
      <w:rFonts w:ascii="Times New Roman" w:hAnsi="Times New Roman" w:cs="Times New Roman"/>
    </w:rPr>
  </w:style>
  <w:style w:type="character" w:customStyle="1" w:styleId="WW8Num2z1">
    <w:name w:val="WW8Num2z1"/>
    <w:rsid w:val="0085517D"/>
    <w:rPr>
      <w:rFonts w:ascii="Times New Roman" w:eastAsia="Times New Roman" w:hAnsi="Times New Roman" w:cs="Times New Roman"/>
      <w:sz w:val="16"/>
      <w:szCs w:val="16"/>
    </w:rPr>
  </w:style>
  <w:style w:type="character" w:customStyle="1" w:styleId="WW8Num3z0">
    <w:name w:val="WW8Num3z0"/>
    <w:rsid w:val="0085517D"/>
    <w:rPr>
      <w:rFonts w:ascii="Symbol" w:hAnsi="Symbol" w:cs="Times New Roman"/>
    </w:rPr>
  </w:style>
  <w:style w:type="character" w:customStyle="1" w:styleId="WW8Num3z1">
    <w:name w:val="WW8Num3z1"/>
    <w:rsid w:val="0085517D"/>
    <w:rPr>
      <w:rFonts w:ascii="Courier New" w:hAnsi="Courier New" w:cs="Courier New"/>
    </w:rPr>
  </w:style>
  <w:style w:type="character" w:customStyle="1" w:styleId="WW8Num3z2">
    <w:name w:val="WW8Num3z2"/>
    <w:rsid w:val="0085517D"/>
    <w:rPr>
      <w:rFonts w:ascii="Wingdings" w:hAnsi="Wingdings" w:cs="Times New Roman"/>
    </w:rPr>
  </w:style>
  <w:style w:type="character" w:customStyle="1" w:styleId="WW8Num4z0">
    <w:name w:val="WW8Num4z0"/>
    <w:rsid w:val="0085517D"/>
    <w:rPr>
      <w:rFonts w:ascii="Times New Roman" w:eastAsia="Times New Roman" w:hAnsi="Times New Roman"/>
    </w:rPr>
  </w:style>
  <w:style w:type="character" w:customStyle="1" w:styleId="WW8Num4z1">
    <w:name w:val="WW8Num4z1"/>
    <w:rsid w:val="0085517D"/>
    <w:rPr>
      <w:rFonts w:ascii="Courier New" w:hAnsi="Courier New" w:cs="Courier New"/>
    </w:rPr>
  </w:style>
  <w:style w:type="character" w:customStyle="1" w:styleId="WW8Num4z2">
    <w:name w:val="WW8Num4z2"/>
    <w:rsid w:val="0085517D"/>
    <w:rPr>
      <w:rFonts w:ascii="Wingdings" w:hAnsi="Wingdings" w:cs="Times New Roman"/>
    </w:rPr>
  </w:style>
  <w:style w:type="character" w:customStyle="1" w:styleId="WW8Num4z3">
    <w:name w:val="WW8Num4z3"/>
    <w:rsid w:val="0085517D"/>
    <w:rPr>
      <w:rFonts w:ascii="Symbol" w:hAnsi="Symbol" w:cs="Times New Roman"/>
    </w:rPr>
  </w:style>
  <w:style w:type="character" w:customStyle="1" w:styleId="WW8Num5z0">
    <w:name w:val="WW8Num5z0"/>
    <w:rsid w:val="0085517D"/>
    <w:rPr>
      <w:rFonts w:ascii="Arial" w:eastAsia="Times New Roman" w:hAnsi="Arial" w:cs="Arial"/>
    </w:rPr>
  </w:style>
  <w:style w:type="character" w:customStyle="1" w:styleId="WW8Num5z1">
    <w:name w:val="WW8Num5z1"/>
    <w:rsid w:val="0085517D"/>
    <w:rPr>
      <w:rFonts w:ascii="Courier New" w:hAnsi="Courier New" w:cs="Courier New"/>
    </w:rPr>
  </w:style>
  <w:style w:type="character" w:customStyle="1" w:styleId="WW8Num5z2">
    <w:name w:val="WW8Num5z2"/>
    <w:rsid w:val="0085517D"/>
    <w:rPr>
      <w:rFonts w:ascii="Wingdings" w:hAnsi="Wingdings"/>
    </w:rPr>
  </w:style>
  <w:style w:type="character" w:customStyle="1" w:styleId="WW8Num5z3">
    <w:name w:val="WW8Num5z3"/>
    <w:rsid w:val="0085517D"/>
    <w:rPr>
      <w:rFonts w:ascii="Symbol" w:hAnsi="Symbol"/>
    </w:rPr>
  </w:style>
  <w:style w:type="character" w:customStyle="1" w:styleId="WW8Num6z0">
    <w:name w:val="WW8Num6z0"/>
    <w:rsid w:val="0085517D"/>
    <w:rPr>
      <w:rFonts w:ascii="Times New Roman" w:hAnsi="Times New Roman" w:cs="Times New Roman"/>
    </w:rPr>
  </w:style>
  <w:style w:type="character" w:customStyle="1" w:styleId="WW8Num7z0">
    <w:name w:val="WW8Num7z0"/>
    <w:rsid w:val="0085517D"/>
    <w:rPr>
      <w:rFonts w:ascii="Times New Roman" w:hAnsi="Times New Roman" w:cs="Times New Roman"/>
    </w:rPr>
  </w:style>
  <w:style w:type="character" w:customStyle="1" w:styleId="WW8Num8z0">
    <w:name w:val="WW8Num8z0"/>
    <w:rsid w:val="0085517D"/>
    <w:rPr>
      <w:rFonts w:ascii="Symbol" w:hAnsi="Symbol" w:cs="Times New Roman"/>
    </w:rPr>
  </w:style>
  <w:style w:type="character" w:customStyle="1" w:styleId="WW8Num8z1">
    <w:name w:val="WW8Num8z1"/>
    <w:rsid w:val="0085517D"/>
    <w:rPr>
      <w:rFonts w:ascii="Courier New" w:hAnsi="Courier New" w:cs="Courier New"/>
    </w:rPr>
  </w:style>
  <w:style w:type="character" w:customStyle="1" w:styleId="WW8Num8z2">
    <w:name w:val="WW8Num8z2"/>
    <w:rsid w:val="0085517D"/>
    <w:rPr>
      <w:rFonts w:ascii="Wingdings" w:hAnsi="Wingdings" w:cs="Times New Roman"/>
    </w:rPr>
  </w:style>
  <w:style w:type="character" w:customStyle="1" w:styleId="WW8Num9z0">
    <w:name w:val="WW8Num9z0"/>
    <w:rsid w:val="0085517D"/>
    <w:rPr>
      <w:rFonts w:ascii="Wingdings" w:hAnsi="Wingdings" w:cs="Times New Roman"/>
      <w:sz w:val="16"/>
    </w:rPr>
  </w:style>
  <w:style w:type="character" w:customStyle="1" w:styleId="WW8Num9z1">
    <w:name w:val="WW8Num9z1"/>
    <w:rsid w:val="0085517D"/>
    <w:rPr>
      <w:rFonts w:ascii="Courier New" w:hAnsi="Courier New" w:cs="Courier New"/>
    </w:rPr>
  </w:style>
  <w:style w:type="character" w:customStyle="1" w:styleId="WW8Num9z2">
    <w:name w:val="WW8Num9z2"/>
    <w:rsid w:val="0085517D"/>
    <w:rPr>
      <w:rFonts w:ascii="Wingdings" w:hAnsi="Wingdings" w:cs="Times New Roman"/>
    </w:rPr>
  </w:style>
  <w:style w:type="character" w:customStyle="1" w:styleId="WW8Num9z3">
    <w:name w:val="WW8Num9z3"/>
    <w:rsid w:val="0085517D"/>
    <w:rPr>
      <w:rFonts w:ascii="Symbol" w:hAnsi="Symbol" w:cs="Times New Roman"/>
    </w:rPr>
  </w:style>
  <w:style w:type="character" w:customStyle="1" w:styleId="WW8Num10z0">
    <w:name w:val="WW8Num10z0"/>
    <w:rsid w:val="0085517D"/>
    <w:rPr>
      <w:rFonts w:ascii="Wingdings" w:hAnsi="Wingdings" w:cs="Times New Roman"/>
      <w:sz w:val="16"/>
    </w:rPr>
  </w:style>
  <w:style w:type="character" w:customStyle="1" w:styleId="WW8Num10z1">
    <w:name w:val="WW8Num10z1"/>
    <w:rsid w:val="0085517D"/>
    <w:rPr>
      <w:rFonts w:ascii="Courier New" w:hAnsi="Courier New" w:cs="Courier New"/>
    </w:rPr>
  </w:style>
  <w:style w:type="character" w:customStyle="1" w:styleId="WW8Num10z2">
    <w:name w:val="WW8Num10z2"/>
    <w:rsid w:val="0085517D"/>
    <w:rPr>
      <w:rFonts w:ascii="Wingdings" w:hAnsi="Wingdings" w:cs="Times New Roman"/>
    </w:rPr>
  </w:style>
  <w:style w:type="character" w:customStyle="1" w:styleId="WW8Num10z3">
    <w:name w:val="WW8Num10z3"/>
    <w:rsid w:val="0085517D"/>
    <w:rPr>
      <w:rFonts w:ascii="Symbol" w:hAnsi="Symbol" w:cs="Times New Roman"/>
    </w:rPr>
  </w:style>
  <w:style w:type="character" w:customStyle="1" w:styleId="WW8Num11z0">
    <w:name w:val="WW8Num11z0"/>
    <w:rsid w:val="0085517D"/>
    <w:rPr>
      <w:rFonts w:ascii="Wingdings" w:hAnsi="Wingdings" w:cs="Times New Roman"/>
      <w:sz w:val="16"/>
    </w:rPr>
  </w:style>
  <w:style w:type="character" w:customStyle="1" w:styleId="WW8Num11z1">
    <w:name w:val="WW8Num11z1"/>
    <w:rsid w:val="0085517D"/>
    <w:rPr>
      <w:rFonts w:ascii="Courier New" w:hAnsi="Courier New" w:cs="Courier New"/>
    </w:rPr>
  </w:style>
  <w:style w:type="character" w:customStyle="1" w:styleId="WW8Num11z2">
    <w:name w:val="WW8Num11z2"/>
    <w:rsid w:val="0085517D"/>
    <w:rPr>
      <w:rFonts w:ascii="Wingdings" w:hAnsi="Wingdings" w:cs="Times New Roman"/>
    </w:rPr>
  </w:style>
  <w:style w:type="character" w:customStyle="1" w:styleId="WW8Num11z3">
    <w:name w:val="WW8Num11z3"/>
    <w:rsid w:val="0085517D"/>
    <w:rPr>
      <w:rFonts w:ascii="Symbol" w:hAnsi="Symbol" w:cs="Times New Roman"/>
    </w:rPr>
  </w:style>
  <w:style w:type="character" w:customStyle="1" w:styleId="WW8Num12z0">
    <w:name w:val="WW8Num12z0"/>
    <w:rsid w:val="0085517D"/>
    <w:rPr>
      <w:rFonts w:ascii="Symbol" w:hAnsi="Symbol" w:cs="Times New Roman"/>
    </w:rPr>
  </w:style>
  <w:style w:type="character" w:customStyle="1" w:styleId="WW8Num12z1">
    <w:name w:val="WW8Num12z1"/>
    <w:rsid w:val="0085517D"/>
    <w:rPr>
      <w:rFonts w:ascii="Courier New" w:hAnsi="Courier New" w:cs="Courier New"/>
    </w:rPr>
  </w:style>
  <w:style w:type="character" w:customStyle="1" w:styleId="WW8Num12z2">
    <w:name w:val="WW8Num12z2"/>
    <w:rsid w:val="0085517D"/>
    <w:rPr>
      <w:rFonts w:ascii="Wingdings" w:hAnsi="Wingdings" w:cs="Times New Roman"/>
    </w:rPr>
  </w:style>
  <w:style w:type="character" w:customStyle="1" w:styleId="WW8Num13z0">
    <w:name w:val="WW8Num13z0"/>
    <w:rsid w:val="0085517D"/>
    <w:rPr>
      <w:rFonts w:ascii="Symbol" w:hAnsi="Symbol" w:cs="Times New Roman"/>
    </w:rPr>
  </w:style>
  <w:style w:type="character" w:customStyle="1" w:styleId="WW8Num13z1">
    <w:name w:val="WW8Num13z1"/>
    <w:rsid w:val="0085517D"/>
    <w:rPr>
      <w:rFonts w:ascii="Courier New" w:hAnsi="Courier New" w:cs="Courier New"/>
    </w:rPr>
  </w:style>
  <w:style w:type="character" w:customStyle="1" w:styleId="WW8Num13z2">
    <w:name w:val="WW8Num13z2"/>
    <w:rsid w:val="0085517D"/>
    <w:rPr>
      <w:rFonts w:ascii="Wingdings" w:hAnsi="Wingdings" w:cs="Times New Roman"/>
    </w:rPr>
  </w:style>
  <w:style w:type="character" w:customStyle="1" w:styleId="Fuentedeprrafopredeter1">
    <w:name w:val="Fuente de párrafo predeter.1"/>
    <w:rsid w:val="0085517D"/>
  </w:style>
  <w:style w:type="character" w:customStyle="1" w:styleId="Heading1Char">
    <w:name w:val="Heading 1 Char"/>
    <w:rsid w:val="0085517D"/>
    <w:rPr>
      <w:rFonts w:ascii="Cambria" w:hAnsi="Cambria" w:cs="Times New Roman"/>
      <w:b/>
      <w:bCs/>
      <w:kern w:val="1"/>
      <w:sz w:val="32"/>
      <w:szCs w:val="32"/>
      <w:lang w:val="es-AR"/>
    </w:rPr>
  </w:style>
  <w:style w:type="character" w:customStyle="1" w:styleId="Heading2Char">
    <w:name w:val="Heading 2 Char"/>
    <w:rsid w:val="0085517D"/>
    <w:rPr>
      <w:rFonts w:ascii="Cambria" w:hAnsi="Cambria" w:cs="Times New Roman"/>
      <w:b/>
      <w:bCs/>
      <w:i/>
      <w:iCs/>
      <w:sz w:val="28"/>
      <w:szCs w:val="28"/>
      <w:lang w:val="es-AR"/>
    </w:rPr>
  </w:style>
  <w:style w:type="character" w:customStyle="1" w:styleId="BalloonTextChar">
    <w:name w:val="Balloon Text Char"/>
    <w:rsid w:val="0085517D"/>
    <w:rPr>
      <w:rFonts w:ascii="Tahoma" w:hAnsi="Tahoma" w:cs="Tahoma"/>
      <w:sz w:val="16"/>
      <w:szCs w:val="16"/>
    </w:rPr>
  </w:style>
  <w:style w:type="character" w:customStyle="1" w:styleId="BodyTextChar">
    <w:name w:val="Body Text Char"/>
    <w:rsid w:val="0085517D"/>
    <w:rPr>
      <w:rFonts w:ascii="Calibri" w:hAnsi="Calibri" w:cs="Calibri"/>
      <w:lang w:val="es-AR"/>
    </w:rPr>
  </w:style>
  <w:style w:type="character" w:customStyle="1" w:styleId="HeaderChar">
    <w:name w:val="Header Char"/>
    <w:rsid w:val="0085517D"/>
    <w:rPr>
      <w:rFonts w:ascii="Times New Roman" w:hAnsi="Times New Roman" w:cs="Times New Roman"/>
      <w:sz w:val="22"/>
      <w:szCs w:val="22"/>
      <w:lang w:val="es-AR"/>
    </w:rPr>
  </w:style>
  <w:style w:type="character" w:customStyle="1" w:styleId="FooterChar">
    <w:name w:val="Footer Char"/>
    <w:rsid w:val="0085517D"/>
    <w:rPr>
      <w:rFonts w:ascii="Times New Roman" w:hAnsi="Times New Roman" w:cs="Times New Roman"/>
      <w:sz w:val="22"/>
      <w:szCs w:val="22"/>
      <w:lang w:val="es-AR"/>
    </w:rPr>
  </w:style>
  <w:style w:type="character" w:customStyle="1" w:styleId="TitleChar">
    <w:name w:val="Title Char"/>
    <w:rsid w:val="0085517D"/>
    <w:rPr>
      <w:rFonts w:ascii="Cambria" w:hAnsi="Cambria" w:cs="Times New Roman"/>
      <w:b/>
      <w:bCs/>
      <w:kern w:val="1"/>
      <w:sz w:val="32"/>
      <w:szCs w:val="32"/>
      <w:lang w:val="es-AR"/>
    </w:rPr>
  </w:style>
  <w:style w:type="character" w:customStyle="1" w:styleId="PiedepginaCar">
    <w:name w:val="Pie de página Car"/>
    <w:basedOn w:val="Fuentedeprrafopredeter1"/>
    <w:rsid w:val="0085517D"/>
    <w:rPr>
      <w:rFonts w:ascii="Calibri" w:hAnsi="Calibri"/>
      <w:sz w:val="22"/>
      <w:szCs w:val="22"/>
      <w:lang w:val="es-AR"/>
    </w:rPr>
  </w:style>
  <w:style w:type="character" w:customStyle="1" w:styleId="hps">
    <w:name w:val="hps"/>
    <w:basedOn w:val="Fuentedeprrafopredeter1"/>
    <w:rsid w:val="0085517D"/>
  </w:style>
  <w:style w:type="paragraph" w:customStyle="1" w:styleId="Encabezado1">
    <w:name w:val="Encabezado1"/>
    <w:basedOn w:val="Normal"/>
    <w:next w:val="Textoindependiente"/>
    <w:rsid w:val="0085517D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xtoindependiente">
    <w:name w:val="Body Text"/>
    <w:basedOn w:val="Normal"/>
    <w:rsid w:val="0085517D"/>
    <w:pPr>
      <w:spacing w:after="0" w:line="300" w:lineRule="auto"/>
      <w:jc w:val="both"/>
    </w:pPr>
    <w:rPr>
      <w:rFonts w:ascii="Book Antiqua" w:hAnsi="Book Antiqua"/>
      <w:lang w:val="es-ES"/>
    </w:rPr>
  </w:style>
  <w:style w:type="paragraph" w:styleId="Lista">
    <w:name w:val="List"/>
    <w:basedOn w:val="Textoindependiente"/>
    <w:rsid w:val="0085517D"/>
    <w:rPr>
      <w:rFonts w:cs="Mangal"/>
    </w:rPr>
  </w:style>
  <w:style w:type="paragraph" w:customStyle="1" w:styleId="Etiqueta">
    <w:name w:val="Etiqueta"/>
    <w:basedOn w:val="Normal"/>
    <w:rsid w:val="0085517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rsid w:val="0085517D"/>
    <w:pPr>
      <w:suppressLineNumbers/>
    </w:pPr>
    <w:rPr>
      <w:rFonts w:cs="Mangal"/>
    </w:rPr>
  </w:style>
  <w:style w:type="paragraph" w:customStyle="1" w:styleId="Textodeglobo1">
    <w:name w:val="Texto de globo1"/>
    <w:basedOn w:val="Normal"/>
    <w:rsid w:val="0085517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Prrafodelista1">
    <w:name w:val="Párrafo de lista1"/>
    <w:basedOn w:val="Normal"/>
    <w:rsid w:val="0085517D"/>
    <w:pPr>
      <w:ind w:left="720"/>
    </w:pPr>
  </w:style>
  <w:style w:type="paragraph" w:styleId="Encabezado">
    <w:name w:val="header"/>
    <w:basedOn w:val="Normal"/>
    <w:rsid w:val="0085517D"/>
    <w:pPr>
      <w:tabs>
        <w:tab w:val="center" w:pos="4252"/>
        <w:tab w:val="right" w:pos="8504"/>
      </w:tabs>
      <w:spacing w:after="0" w:line="240" w:lineRule="auto"/>
    </w:pPr>
  </w:style>
  <w:style w:type="paragraph" w:styleId="Piedepgina">
    <w:name w:val="footer"/>
    <w:basedOn w:val="Normal"/>
    <w:rsid w:val="0085517D"/>
    <w:pPr>
      <w:tabs>
        <w:tab w:val="center" w:pos="4252"/>
        <w:tab w:val="right" w:pos="8504"/>
      </w:tabs>
      <w:spacing w:after="0" w:line="240" w:lineRule="auto"/>
    </w:pPr>
  </w:style>
  <w:style w:type="paragraph" w:styleId="Ttulo">
    <w:name w:val="Title"/>
    <w:basedOn w:val="Normal"/>
    <w:next w:val="Normal"/>
    <w:qFormat/>
    <w:rsid w:val="0085517D"/>
    <w:pPr>
      <w:pBdr>
        <w:bottom w:val="single" w:sz="8" w:space="4" w:color="000000"/>
      </w:pBdr>
      <w:spacing w:after="300" w:line="240" w:lineRule="auto"/>
    </w:pPr>
    <w:rPr>
      <w:rFonts w:ascii="Cambria" w:hAnsi="Cambria"/>
      <w:color w:val="000000"/>
      <w:spacing w:val="5"/>
      <w:kern w:val="1"/>
      <w:sz w:val="52"/>
      <w:szCs w:val="52"/>
    </w:rPr>
  </w:style>
  <w:style w:type="paragraph" w:styleId="Subttulo">
    <w:name w:val="Subtitle"/>
    <w:basedOn w:val="Encabezado1"/>
    <w:next w:val="Textoindependiente"/>
    <w:qFormat/>
    <w:rsid w:val="0085517D"/>
    <w:pPr>
      <w:jc w:val="center"/>
    </w:pPr>
    <w:rPr>
      <w:i/>
      <w:iCs/>
    </w:rPr>
  </w:style>
  <w:style w:type="paragraph" w:customStyle="1" w:styleId="Epgrafe1">
    <w:name w:val="Epígrafe1"/>
    <w:basedOn w:val="Normal"/>
    <w:next w:val="Normal"/>
    <w:rsid w:val="0085517D"/>
    <w:pPr>
      <w:jc w:val="center"/>
    </w:pPr>
    <w:rPr>
      <w:rFonts w:ascii="Arial" w:hAnsi="Arial" w:cs="Arial"/>
      <w:i/>
      <w:iCs/>
    </w:rPr>
  </w:style>
  <w:style w:type="paragraph" w:styleId="Prrafodelista">
    <w:name w:val="List Paragraph"/>
    <w:basedOn w:val="Normal"/>
    <w:uiPriority w:val="99"/>
    <w:qFormat/>
    <w:rsid w:val="0085517D"/>
    <w:pPr>
      <w:ind w:left="708"/>
    </w:pPr>
  </w:style>
  <w:style w:type="paragraph" w:customStyle="1" w:styleId="Default">
    <w:name w:val="Default"/>
    <w:rsid w:val="00475B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D6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649A"/>
    <w:rPr>
      <w:rFonts w:ascii="Tahoma" w:hAnsi="Tahoma" w:cs="Tahoma"/>
      <w:sz w:val="16"/>
      <w:szCs w:val="16"/>
      <w:lang w:eastAsia="ar-SA"/>
    </w:rPr>
  </w:style>
  <w:style w:type="paragraph" w:styleId="NormalWeb">
    <w:name w:val="Normal (Web)"/>
    <w:basedOn w:val="Normal"/>
    <w:rsid w:val="001E767E"/>
    <w:pPr>
      <w:suppressAutoHyphens w:val="0"/>
      <w:spacing w:after="150" w:line="360" w:lineRule="atLeast"/>
      <w:ind w:left="100"/>
    </w:pPr>
    <w:rPr>
      <w:rFonts w:ascii="Verdana" w:hAnsi="Verdana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E978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2.bin"/><Relationship Id="rId39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11.bin"/><Relationship Id="rId33" Type="http://schemas.openxmlformats.org/officeDocument/2006/relationships/header" Target="header1.xml"/><Relationship Id="rId38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4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6.bin"/><Relationship Id="rId37" Type="http://schemas.openxmlformats.org/officeDocument/2006/relationships/header" Target="header3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7.wmf"/><Relationship Id="rId28" Type="http://schemas.openxmlformats.org/officeDocument/2006/relationships/oleObject" Target="embeddings/oleObject13.bin"/><Relationship Id="rId36" Type="http://schemas.openxmlformats.org/officeDocument/2006/relationships/footer" Target="footer2.xml"/><Relationship Id="rId10" Type="http://schemas.openxmlformats.org/officeDocument/2006/relationships/image" Target="media/image2.wmf"/><Relationship Id="rId19" Type="http://schemas.openxmlformats.org/officeDocument/2006/relationships/image" Target="media/image6.wmf"/><Relationship Id="rId31" Type="http://schemas.openxmlformats.org/officeDocument/2006/relationships/image" Target="media/image9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oleObject" Target="embeddings/oleObject9.bin"/><Relationship Id="rId27" Type="http://schemas.openxmlformats.org/officeDocument/2006/relationships/image" Target="media/image8.wmf"/><Relationship Id="rId30" Type="http://schemas.openxmlformats.org/officeDocument/2006/relationships/oleObject" Target="embeddings/oleObject15.bin"/><Relationship Id="rId35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418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Trabajo practico numero 1:</vt:lpstr>
    </vt:vector>
  </TitlesOfParts>
  <Company>UNQUI</Company>
  <LinksUpToDate>false</LinksUpToDate>
  <CharactersWithSpaces>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Trabajo practico numero 1:</dc:title>
  <dc:creator>sabrina benitez</dc:creator>
  <cp:lastModifiedBy>Diana</cp:lastModifiedBy>
  <cp:revision>16</cp:revision>
  <cp:lastPrinted>2018-08-09T22:13:00Z</cp:lastPrinted>
  <dcterms:created xsi:type="dcterms:W3CDTF">2018-08-08T12:01:00Z</dcterms:created>
  <dcterms:modified xsi:type="dcterms:W3CDTF">2018-08-09T22:13:00Z</dcterms:modified>
</cp:coreProperties>
</file>